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D7D1F0" w14:textId="7300A899" w:rsidR="00407FBD" w:rsidRPr="00192D38" w:rsidRDefault="00407FBD">
      <w:pPr>
        <w:tabs>
          <w:tab w:val="left" w:pos="1216"/>
          <w:tab w:val="left" w:pos="3757"/>
        </w:tabs>
        <w:rPr>
          <w:rFonts w:ascii="Times New Roman" w:hAnsi="Times New Roman" w:cs="Times New Roman"/>
        </w:rPr>
      </w:pPr>
      <w:r w:rsidRPr="00192D38">
        <w:rPr>
          <w:rFonts w:ascii="Times New Roman" w:hAnsi="Times New Roman" w:cs="Times New Roman"/>
        </w:rPr>
        <w:tab/>
      </w:r>
      <w:r w:rsidRPr="00192D38">
        <w:rPr>
          <w:rFonts w:ascii="Times New Roman" w:hAnsi="Times New Roman" w:cs="Times New Roman"/>
        </w:rPr>
        <w:tab/>
      </w:r>
    </w:p>
    <w:p w14:paraId="2DCDCBE8" w14:textId="2A3908A8" w:rsidR="00BF09C5" w:rsidRDefault="004E5AD5" w:rsidP="009C40F2">
      <w:pPr>
        <w:jc w:val="right"/>
        <w:rPr>
          <w:rFonts w:ascii="Times New Roman" w:hAnsi="Times New Roman" w:cs="Times New Roman"/>
          <w:iCs/>
          <w:sz w:val="22"/>
          <w:szCs w:val="22"/>
        </w:rPr>
      </w:pPr>
      <w:r w:rsidRPr="00192D38">
        <w:rPr>
          <w:rFonts w:ascii="Times New Roman" w:eastAsia="Calibri" w:hAnsi="Times New Roman" w:cs="Times New Roman"/>
          <w:lang w:eastAsia="en-US"/>
        </w:rPr>
        <w:tab/>
      </w:r>
      <w:r w:rsidR="00BF09C5">
        <w:rPr>
          <w:rFonts w:ascii="Times New Roman" w:hAnsi="Times New Roman" w:cs="Times New Roman"/>
          <w:iCs/>
          <w:sz w:val="22"/>
          <w:szCs w:val="22"/>
        </w:rPr>
        <w:t>Al Dirigente Scolastico</w:t>
      </w:r>
    </w:p>
    <w:p w14:paraId="4B144BBD" w14:textId="77777777" w:rsidR="00BF09C5" w:rsidRPr="005C1954" w:rsidRDefault="00BF09C5" w:rsidP="00BF09C5">
      <w:pPr>
        <w:pStyle w:val="Intestazione"/>
        <w:jc w:val="right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I.C. A. Gramsci di Aprilia</w:t>
      </w:r>
    </w:p>
    <w:p w14:paraId="64AA5DEF" w14:textId="77777777" w:rsidR="00BF09C5" w:rsidRPr="002D3950" w:rsidRDefault="00BF09C5" w:rsidP="00BF09C5">
      <w:pPr>
        <w:pStyle w:val="Intestazione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76E29694" w14:textId="77777777" w:rsidR="00BF09C5" w:rsidRPr="006B3040" w:rsidRDefault="00BF09C5" w:rsidP="00BF09C5">
      <w:pPr>
        <w:ind w:firstLine="6379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14:paraId="6DB79629" w14:textId="77777777" w:rsidR="00BF09C5" w:rsidRDefault="00BF09C5" w:rsidP="00BF09C5">
      <w:pPr>
        <w:ind w:leftChars="-1" w:hangingChars="1" w:hanging="2"/>
        <w:jc w:val="center"/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</w:pPr>
      <w:r w:rsidRPr="005C1954"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  <w:t>Domanda di partecipazione</w:t>
      </w:r>
    </w:p>
    <w:p w14:paraId="3708A066" w14:textId="77777777" w:rsidR="00BF09C5" w:rsidRPr="005C1954" w:rsidRDefault="00BF09C5" w:rsidP="00BF09C5">
      <w:pPr>
        <w:ind w:leftChars="-1" w:hangingChars="1" w:hanging="2"/>
        <w:jc w:val="center"/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</w:pPr>
    </w:p>
    <w:p w14:paraId="60FE4C7C" w14:textId="734CDE61" w:rsidR="00BF09C5" w:rsidRDefault="00B62D54" w:rsidP="00BF09C5">
      <w:pPr>
        <w:jc w:val="both"/>
        <w:rPr>
          <w:rFonts w:ascii="Times New Roman" w:eastAsia="Calibri" w:hAnsi="Times New Roman" w:cs="Times New Roman"/>
          <w:b/>
          <w:lang w:eastAsia="en-US"/>
        </w:rPr>
      </w:pPr>
      <w:r w:rsidRPr="00B62D54">
        <w:rPr>
          <w:rFonts w:ascii="Times New Roman" w:eastAsia="Calibri" w:hAnsi="Times New Roman" w:cs="Times New Roman"/>
          <w:b/>
          <w:lang w:eastAsia="en-US"/>
        </w:rPr>
        <w:t>Avviso di selezione rivolto al personale interno  finalizzato alla selezione di formatori esperti e tutor per percorsi di formazione sulla transizione digitale e laboratori di formazione sul campo D.M. 66/</w:t>
      </w:r>
      <w:r w:rsidRPr="009C40F2">
        <w:rPr>
          <w:rFonts w:ascii="Times New Roman" w:eastAsia="Calibri" w:hAnsi="Times New Roman" w:cs="Times New Roman"/>
          <w:b/>
          <w:lang w:eastAsia="en-US"/>
        </w:rPr>
        <w:t xml:space="preserve">2023 </w:t>
      </w:r>
      <w:r w:rsidR="00BF09C5" w:rsidRPr="009C40F2">
        <w:rPr>
          <w:rFonts w:ascii="Times New Roman" w:eastAsia="Calibri" w:hAnsi="Times New Roman" w:cs="Times New Roman"/>
          <w:b/>
          <w:lang w:eastAsia="en-US"/>
        </w:rPr>
        <w:t xml:space="preserve">prot. n. </w:t>
      </w:r>
      <w:r w:rsidR="009C40F2" w:rsidRPr="009C40F2">
        <w:rPr>
          <w:rFonts w:ascii="Times New Roman" w:eastAsia="Calibri" w:hAnsi="Times New Roman" w:cs="Times New Roman"/>
          <w:b/>
          <w:lang w:eastAsia="en-US"/>
        </w:rPr>
        <w:t>8866</w:t>
      </w:r>
      <w:r w:rsidR="00BF09C5" w:rsidRPr="009C40F2">
        <w:rPr>
          <w:rFonts w:ascii="Times New Roman" w:eastAsia="Calibri" w:hAnsi="Times New Roman" w:cs="Times New Roman"/>
          <w:b/>
          <w:lang w:eastAsia="en-US"/>
        </w:rPr>
        <w:t xml:space="preserve"> del </w:t>
      </w:r>
      <w:r w:rsidRPr="009C40F2">
        <w:rPr>
          <w:rFonts w:ascii="Times New Roman" w:eastAsia="Calibri" w:hAnsi="Times New Roman" w:cs="Times New Roman"/>
          <w:b/>
          <w:lang w:eastAsia="en-US"/>
        </w:rPr>
        <w:t>04</w:t>
      </w:r>
      <w:r w:rsidR="00BF09C5" w:rsidRPr="009C40F2">
        <w:rPr>
          <w:rFonts w:ascii="Times New Roman" w:eastAsia="Calibri" w:hAnsi="Times New Roman" w:cs="Times New Roman"/>
          <w:b/>
          <w:lang w:eastAsia="en-US"/>
        </w:rPr>
        <w:t>/</w:t>
      </w:r>
      <w:r w:rsidRPr="009C40F2">
        <w:rPr>
          <w:rFonts w:ascii="Times New Roman" w:eastAsia="Calibri" w:hAnsi="Times New Roman" w:cs="Times New Roman"/>
          <w:b/>
          <w:lang w:eastAsia="en-US"/>
        </w:rPr>
        <w:t>11</w:t>
      </w:r>
      <w:r w:rsidR="00BF09C5" w:rsidRPr="009C40F2">
        <w:rPr>
          <w:rFonts w:ascii="Times New Roman" w:eastAsia="Calibri" w:hAnsi="Times New Roman" w:cs="Times New Roman"/>
          <w:b/>
          <w:lang w:eastAsia="en-US"/>
        </w:rPr>
        <w:t>/2024</w:t>
      </w:r>
    </w:p>
    <w:p w14:paraId="5387E2A9" w14:textId="77777777" w:rsidR="002C40A2" w:rsidRPr="00192D38" w:rsidRDefault="002C40A2" w:rsidP="003079DF">
      <w:pPr>
        <w:ind w:leftChars="-1" w:hangingChars="1" w:hanging="2"/>
        <w:jc w:val="both"/>
        <w:rPr>
          <w:rFonts w:ascii="Times New Roman" w:eastAsia="Calibri" w:hAnsi="Times New Roman" w:cs="Times New Roman"/>
          <w:b/>
          <w:lang w:eastAsia="en-US"/>
        </w:rPr>
      </w:pPr>
    </w:p>
    <w:p w14:paraId="636CF9F5" w14:textId="77777777" w:rsidR="00C90950" w:rsidRPr="00287EB7" w:rsidRDefault="00C90950" w:rsidP="00C90950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  <w:bookmarkStart w:id="0" w:name="_Hlk162551961"/>
      <w:r w:rsidRPr="00287EB7">
        <w:rPr>
          <w:rFonts w:ascii="Times New Roman" w:eastAsia="Calibri" w:hAnsi="Times New Roman" w:cs="Times New Roman"/>
          <w:bCs/>
          <w:lang w:eastAsia="en-US"/>
        </w:rPr>
        <w:t xml:space="preserve">PIANO NAZIONALE DI RIPRESA E RESILIENZA MISSIONE 4: ISTRUZIONE E RICERCA </w:t>
      </w:r>
      <w:r w:rsidRPr="00DC669F">
        <w:rPr>
          <w:rFonts w:ascii="Times New Roman" w:eastAsia="Calibri" w:hAnsi="Times New Roman" w:cs="Times New Roman"/>
          <w:bCs/>
          <w:lang w:eastAsia="en-US"/>
        </w:rPr>
        <w:t xml:space="preserve">Componente 1 – Potenziamento dell’offerta dei servizi di istruzione: dagli asili nido alle Università Investimento 2.1: </w:t>
      </w:r>
      <w:r w:rsidRPr="00DC669F">
        <w:rPr>
          <w:rFonts w:ascii="Times New Roman" w:eastAsia="Calibri" w:hAnsi="Times New Roman" w:cs="Times New Roman"/>
          <w:bCs/>
          <w:i/>
          <w:iCs/>
          <w:lang w:eastAsia="en-US"/>
        </w:rPr>
        <w:t>Didattica digitale integrata e formazione alla transizione digitale del personale scolastico Formazione del personale scolastico per la transizione digitale</w:t>
      </w:r>
      <w:r w:rsidRPr="00DC669F">
        <w:rPr>
          <w:rFonts w:ascii="Times New Roman" w:eastAsia="Calibri" w:hAnsi="Times New Roman" w:cs="Times New Roman"/>
          <w:bCs/>
          <w:lang w:eastAsia="en-US"/>
        </w:rPr>
        <w:t xml:space="preserve"> (D.M. 66/2023) </w:t>
      </w:r>
      <w:r>
        <w:rPr>
          <w:rFonts w:ascii="Times New Roman" w:eastAsia="Calibri" w:hAnsi="Times New Roman" w:cs="Times New Roman"/>
          <w:bCs/>
          <w:lang w:eastAsia="en-US"/>
        </w:rPr>
        <w:t>f</w:t>
      </w:r>
      <w:r w:rsidRPr="00B9034B">
        <w:rPr>
          <w:rFonts w:ascii="Times New Roman" w:eastAsia="Calibri" w:hAnsi="Times New Roman" w:cs="Times New Roman"/>
          <w:bCs/>
          <w:lang w:eastAsia="en-US"/>
        </w:rPr>
        <w:t xml:space="preserve">inanziato dall’Unione </w:t>
      </w:r>
      <w:r>
        <w:rPr>
          <w:rFonts w:ascii="Times New Roman" w:eastAsia="Calibri" w:hAnsi="Times New Roman" w:cs="Times New Roman"/>
          <w:bCs/>
          <w:lang w:eastAsia="en-US"/>
        </w:rPr>
        <w:t>E</w:t>
      </w:r>
      <w:r w:rsidRPr="00B9034B">
        <w:rPr>
          <w:rFonts w:ascii="Times New Roman" w:eastAsia="Calibri" w:hAnsi="Times New Roman" w:cs="Times New Roman"/>
          <w:bCs/>
          <w:lang w:eastAsia="en-US"/>
        </w:rPr>
        <w:t>uropea – Next Generation EU</w:t>
      </w:r>
    </w:p>
    <w:p w14:paraId="66BE0CE2" w14:textId="77777777" w:rsidR="00C90950" w:rsidRPr="00287EB7" w:rsidRDefault="00C90950" w:rsidP="00C90950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</w:p>
    <w:p w14:paraId="240134FC" w14:textId="77777777" w:rsidR="00C90950" w:rsidRPr="00287EB7" w:rsidRDefault="00C90950" w:rsidP="00C90950">
      <w:pPr>
        <w:ind w:leftChars="-1" w:hangingChars="1" w:hanging="2"/>
        <w:jc w:val="both"/>
        <w:rPr>
          <w:rFonts w:ascii="Times New Roman" w:eastAsia="Calibri" w:hAnsi="Times New Roman" w:cs="Times New Roman"/>
          <w:b/>
          <w:lang w:eastAsia="en-US"/>
        </w:rPr>
      </w:pPr>
      <w:r w:rsidRPr="00287EB7">
        <w:rPr>
          <w:rFonts w:ascii="Times New Roman" w:eastAsia="Calibri" w:hAnsi="Times New Roman" w:cs="Times New Roman"/>
          <w:b/>
          <w:lang w:eastAsia="en-US"/>
        </w:rPr>
        <w:t xml:space="preserve">Codice Progetto: </w:t>
      </w:r>
      <w:r w:rsidRPr="00DC669F">
        <w:rPr>
          <w:rFonts w:ascii="Times New Roman" w:eastAsia="Calibri" w:hAnsi="Times New Roman" w:cs="Times New Roman"/>
          <w:bCs/>
          <w:lang w:eastAsia="en-US"/>
        </w:rPr>
        <w:t>M4C1I2.1-2023-1222-P-45221</w:t>
      </w:r>
      <w:r w:rsidRPr="00DC669F">
        <w:rPr>
          <w:rFonts w:ascii="Times New Roman" w:eastAsia="Calibri" w:hAnsi="Times New Roman" w:cs="Times New Roman"/>
          <w:b/>
          <w:lang w:eastAsia="en-US"/>
        </w:rPr>
        <w:cr/>
      </w:r>
      <w:r w:rsidRPr="00287EB7">
        <w:rPr>
          <w:rFonts w:ascii="Times New Roman" w:eastAsia="Calibri" w:hAnsi="Times New Roman" w:cs="Times New Roman"/>
          <w:b/>
          <w:lang w:eastAsia="en-US"/>
        </w:rPr>
        <w:t>Titolo</w:t>
      </w:r>
      <w:r w:rsidRPr="00287EB7">
        <w:rPr>
          <w:rFonts w:ascii="Times New Roman" w:eastAsia="Calibri" w:hAnsi="Times New Roman" w:cs="Times New Roman"/>
          <w:bCs/>
          <w:lang w:eastAsia="en-US"/>
        </w:rPr>
        <w:t xml:space="preserve">: </w:t>
      </w:r>
      <w:r w:rsidRPr="00DC669F">
        <w:rPr>
          <w:rFonts w:ascii="Times New Roman" w:eastAsia="Calibri" w:hAnsi="Times New Roman" w:cs="Times New Roman"/>
          <w:bCs/>
          <w:lang w:eastAsia="en-US"/>
        </w:rPr>
        <w:t>Formazione in azione</w:t>
      </w:r>
    </w:p>
    <w:p w14:paraId="5D5A7D30" w14:textId="77777777" w:rsidR="00C90950" w:rsidRPr="002D3950" w:rsidRDefault="00C90950" w:rsidP="00C90950">
      <w:pPr>
        <w:ind w:leftChars="-1" w:hangingChars="1" w:hanging="2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287EB7">
        <w:rPr>
          <w:rFonts w:ascii="Times New Roman" w:eastAsia="Calibri" w:hAnsi="Times New Roman" w:cs="Times New Roman"/>
          <w:b/>
          <w:lang w:eastAsia="en-US"/>
        </w:rPr>
        <w:t>CUP:</w:t>
      </w:r>
      <w:r w:rsidRPr="00287EB7">
        <w:rPr>
          <w:b/>
        </w:rPr>
        <w:t xml:space="preserve"> </w:t>
      </w:r>
      <w:r w:rsidRPr="00DC669F">
        <w:rPr>
          <w:rFonts w:ascii="Times New Roman" w:eastAsia="Calibri" w:hAnsi="Times New Roman" w:cs="Times New Roman"/>
          <w:bCs/>
          <w:lang w:eastAsia="en-US"/>
        </w:rPr>
        <w:t>D14D23004530006</w:t>
      </w:r>
      <w:bookmarkEnd w:id="0"/>
    </w:p>
    <w:p w14:paraId="6D33C2C9" w14:textId="6C12B5B6" w:rsidR="00446352" w:rsidRPr="00192D38" w:rsidRDefault="00446352" w:rsidP="003079DF">
      <w:pPr>
        <w:ind w:leftChars="-1" w:hangingChars="1" w:hanging="2"/>
        <w:jc w:val="both"/>
        <w:rPr>
          <w:rFonts w:ascii="Times New Roman" w:eastAsia="Calibri" w:hAnsi="Times New Roman" w:cs="Times New Roman"/>
          <w:b/>
          <w:lang w:eastAsia="en-US"/>
        </w:rPr>
      </w:pPr>
    </w:p>
    <w:p w14:paraId="5091F386" w14:textId="77777777" w:rsidR="00BF09C5" w:rsidRPr="00F17E5C" w:rsidRDefault="00BF09C5" w:rsidP="00BF09C5">
      <w:pPr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 xml:space="preserve">Il/la sottoscritto/a ______________________________________________ nato/a a ________________________ il____________________ residente a___________________________ Provincia di ___________________ Via/Piazza _______________________________________________n. _________ Codice Fiscale ________________________________________________________, in qualità di personale interno all’Istituzione Scolastica in quanto ______________________________________________ </w:t>
      </w:r>
    </w:p>
    <w:p w14:paraId="0A384CE6" w14:textId="77777777" w:rsidR="00BF09C5" w:rsidRPr="00F17E5C" w:rsidRDefault="00BF09C5" w:rsidP="00BF09C5">
      <w:pPr>
        <w:rPr>
          <w:rFonts w:ascii="Times New Roman" w:eastAsia="Calibri" w:hAnsi="Times New Roman" w:cs="Times New Roman"/>
          <w:bCs/>
          <w:lang w:eastAsia="en-US"/>
        </w:rPr>
      </w:pPr>
    </w:p>
    <w:p w14:paraId="2CEAD8A4" w14:textId="77777777" w:rsidR="00BF09C5" w:rsidRPr="00F17E5C" w:rsidRDefault="00BF09C5" w:rsidP="00BF09C5">
      <w:pPr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</w:t>
      </w:r>
    </w:p>
    <w:p w14:paraId="4885D130" w14:textId="77777777" w:rsidR="00BF09C5" w:rsidRDefault="00BF09C5" w:rsidP="00BF09C5">
      <w:pPr>
        <w:jc w:val="center"/>
        <w:rPr>
          <w:rFonts w:ascii="Times New Roman" w:eastAsia="Calibri" w:hAnsi="Times New Roman" w:cs="Times New Roman"/>
          <w:b/>
          <w:lang w:eastAsia="en-US"/>
        </w:rPr>
      </w:pPr>
    </w:p>
    <w:p w14:paraId="50B6EE76" w14:textId="77777777" w:rsidR="00BF09C5" w:rsidRPr="00F17E5C" w:rsidRDefault="00BF09C5" w:rsidP="00BF09C5">
      <w:pPr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17E5C">
        <w:rPr>
          <w:rFonts w:ascii="Times New Roman" w:eastAsia="Calibri" w:hAnsi="Times New Roman" w:cs="Times New Roman"/>
          <w:b/>
          <w:lang w:eastAsia="en-US"/>
        </w:rPr>
        <w:t>CHIEDE</w:t>
      </w:r>
    </w:p>
    <w:p w14:paraId="14E6FE69" w14:textId="77777777" w:rsidR="00BF09C5" w:rsidRPr="00F17E5C" w:rsidRDefault="00BF09C5" w:rsidP="00BF09C5">
      <w:pPr>
        <w:jc w:val="center"/>
        <w:rPr>
          <w:rFonts w:ascii="Times New Roman" w:eastAsia="Calibri" w:hAnsi="Times New Roman" w:cs="Times New Roman"/>
          <w:bCs/>
          <w:lang w:eastAsia="en-US"/>
        </w:rPr>
      </w:pPr>
    </w:p>
    <w:p w14:paraId="35FC986F" w14:textId="77777777" w:rsidR="00B62D54" w:rsidRDefault="00B62D54" w:rsidP="00B62D54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di essere ammesso/a a partecipare alla procedura in oggetto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per i profili di seguito selezionati:</w:t>
      </w:r>
    </w:p>
    <w:p w14:paraId="3670B7D6" w14:textId="77777777" w:rsidR="00B62D54" w:rsidRDefault="00B62D54" w:rsidP="00B62D54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055"/>
        <w:gridCol w:w="1635"/>
        <w:gridCol w:w="1595"/>
      </w:tblGrid>
      <w:tr w:rsidR="00B62D54" w:rsidRPr="0091645D" w14:paraId="0220664F" w14:textId="77777777" w:rsidTr="009C40F2">
        <w:trPr>
          <w:jc w:val="center"/>
        </w:trPr>
        <w:tc>
          <w:tcPr>
            <w:tcW w:w="4055" w:type="dxa"/>
          </w:tcPr>
          <w:p w14:paraId="1D495A98" w14:textId="77777777" w:rsidR="00B62D54" w:rsidRDefault="00B62D54" w:rsidP="00A26D55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kern w:val="1"/>
                <w:lang w:eastAsia="en-US" w:bidi="hi-IN"/>
              </w:rPr>
            </w:pPr>
            <w:r>
              <w:rPr>
                <w:rFonts w:ascii="Times New Roman" w:eastAsia="Calibri" w:hAnsi="Times New Roman" w:cs="Times New Roman"/>
                <w:b/>
                <w:kern w:val="1"/>
                <w:lang w:eastAsia="en-US" w:bidi="hi-IN"/>
              </w:rPr>
              <w:t>Tipologia percorso</w:t>
            </w:r>
          </w:p>
          <w:p w14:paraId="2225487F" w14:textId="70FDC5A1" w:rsidR="00B62D54" w:rsidRPr="0091645D" w:rsidRDefault="00B62D54" w:rsidP="00A26D55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35" w:type="dxa"/>
          </w:tcPr>
          <w:p w14:paraId="0B5AEA5C" w14:textId="77777777" w:rsidR="00B62D54" w:rsidRPr="0091645D" w:rsidRDefault="00B62D54" w:rsidP="00A26D55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kern w:val="1"/>
                <w:lang w:eastAsia="en-US" w:bidi="hi-IN"/>
              </w:rPr>
            </w:pPr>
            <w:r>
              <w:rPr>
                <w:rFonts w:ascii="Times New Roman" w:eastAsia="Calibri" w:hAnsi="Times New Roman" w:cs="Times New Roman"/>
                <w:b/>
                <w:kern w:val="1"/>
                <w:lang w:eastAsia="en-US" w:bidi="hi-IN"/>
              </w:rPr>
              <w:t>Esperto</w:t>
            </w:r>
          </w:p>
        </w:tc>
        <w:tc>
          <w:tcPr>
            <w:tcW w:w="1595" w:type="dxa"/>
          </w:tcPr>
          <w:p w14:paraId="39DD8412" w14:textId="77777777" w:rsidR="00B62D54" w:rsidRPr="0091645D" w:rsidRDefault="00B62D54" w:rsidP="00A26D55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kern w:val="1"/>
                <w:lang w:eastAsia="en-US" w:bidi="hi-IN"/>
              </w:rPr>
            </w:pPr>
            <w:r>
              <w:rPr>
                <w:rFonts w:ascii="Times New Roman" w:eastAsia="Calibri" w:hAnsi="Times New Roman" w:cs="Times New Roman"/>
                <w:b/>
                <w:kern w:val="1"/>
                <w:lang w:eastAsia="en-US" w:bidi="hi-IN"/>
              </w:rPr>
              <w:t>Tutor</w:t>
            </w:r>
          </w:p>
        </w:tc>
      </w:tr>
      <w:tr w:rsidR="00B62D54" w:rsidRPr="0091645D" w14:paraId="357EBAD2" w14:textId="77777777" w:rsidTr="009C40F2">
        <w:trPr>
          <w:jc w:val="center"/>
        </w:trPr>
        <w:tc>
          <w:tcPr>
            <w:tcW w:w="4055" w:type="dxa"/>
          </w:tcPr>
          <w:p w14:paraId="122F08B1" w14:textId="17BB0B8A" w:rsidR="00B62D54" w:rsidRPr="00007862" w:rsidRDefault="00B62D54" w:rsidP="00B62D54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kern w:val="1"/>
                <w:lang w:eastAsia="en-US" w:bidi="hi-IN"/>
              </w:rPr>
            </w:pPr>
            <w:r w:rsidRPr="00007862">
              <w:rPr>
                <w:rFonts w:ascii="Times New Roman" w:eastAsia="Calibri" w:hAnsi="Times New Roman" w:cs="Times New Roman"/>
                <w:b/>
                <w:i/>
                <w:iCs/>
                <w:kern w:val="1"/>
                <w:lang w:eastAsia="en-US" w:bidi="hi-IN"/>
              </w:rPr>
              <w:t>Percorsi di formazione sulla transizione digitale</w:t>
            </w:r>
          </w:p>
        </w:tc>
        <w:tc>
          <w:tcPr>
            <w:tcW w:w="1635" w:type="dxa"/>
          </w:tcPr>
          <w:p w14:paraId="316D19C3" w14:textId="77777777" w:rsidR="00B62D54" w:rsidRDefault="00B62D54" w:rsidP="00B62D54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595" w:type="dxa"/>
          </w:tcPr>
          <w:p w14:paraId="41820ECE" w14:textId="77777777" w:rsidR="00B62D54" w:rsidRDefault="00B62D54" w:rsidP="00B62D54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62D54" w:rsidRPr="0091645D" w14:paraId="6A1613CC" w14:textId="77777777" w:rsidTr="009C40F2">
        <w:trPr>
          <w:jc w:val="center"/>
        </w:trPr>
        <w:tc>
          <w:tcPr>
            <w:tcW w:w="4055" w:type="dxa"/>
          </w:tcPr>
          <w:p w14:paraId="45C80416" w14:textId="281B74EE" w:rsidR="00B62D54" w:rsidRPr="00BD5ECB" w:rsidRDefault="00B62D54" w:rsidP="00B62D54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007862">
              <w:rPr>
                <w:rFonts w:ascii="Times New Roman" w:eastAsia="Calibri" w:hAnsi="Times New Roman" w:cs="Times New Roman"/>
                <w:kern w:val="1"/>
                <w:lang w:eastAsia="en-US" w:bidi="hi-IN"/>
              </w:rPr>
              <w:t>Robotica educativa e coding con l’utilizzo dei robot didattici</w:t>
            </w:r>
          </w:p>
        </w:tc>
        <w:tc>
          <w:tcPr>
            <w:tcW w:w="1635" w:type="dxa"/>
          </w:tcPr>
          <w:p w14:paraId="255195F0" w14:textId="77777777" w:rsidR="00B62D54" w:rsidRPr="0091645D" w:rsidRDefault="00B62D54" w:rsidP="00B62D54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□</w:t>
            </w:r>
          </w:p>
        </w:tc>
        <w:tc>
          <w:tcPr>
            <w:tcW w:w="1595" w:type="dxa"/>
          </w:tcPr>
          <w:p w14:paraId="45F1D8C7" w14:textId="77777777" w:rsidR="00B62D54" w:rsidRPr="0091645D" w:rsidRDefault="00B62D54" w:rsidP="00B62D54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□</w:t>
            </w:r>
          </w:p>
        </w:tc>
      </w:tr>
      <w:tr w:rsidR="00B62D54" w:rsidRPr="0091645D" w14:paraId="4EB1D0C4" w14:textId="77777777" w:rsidTr="009C40F2">
        <w:trPr>
          <w:jc w:val="center"/>
        </w:trPr>
        <w:tc>
          <w:tcPr>
            <w:tcW w:w="4055" w:type="dxa"/>
          </w:tcPr>
          <w:p w14:paraId="314BD968" w14:textId="7C407220" w:rsidR="00B62D54" w:rsidRPr="003D4AC5" w:rsidRDefault="00B62D54" w:rsidP="00B62D54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007862">
              <w:rPr>
                <w:rFonts w:ascii="Times New Roman" w:eastAsia="Calibri" w:hAnsi="Times New Roman" w:cs="Times New Roman"/>
                <w:kern w:val="1"/>
                <w:lang w:eastAsia="en-US" w:bidi="hi-IN"/>
              </w:rPr>
              <w:t>Strumenti digitali per l’inclusione in classe</w:t>
            </w:r>
          </w:p>
        </w:tc>
        <w:tc>
          <w:tcPr>
            <w:tcW w:w="1635" w:type="dxa"/>
          </w:tcPr>
          <w:p w14:paraId="45E03423" w14:textId="77777777" w:rsidR="00B62D54" w:rsidRPr="003D4AC5" w:rsidRDefault="00B62D54" w:rsidP="00B62D54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3D4AC5">
              <w:rPr>
                <w:rFonts w:ascii="Times New Roman" w:eastAsia="Calibri" w:hAnsi="Times New Roman" w:cs="Times New Roman"/>
                <w:lang w:eastAsia="en-US"/>
              </w:rPr>
              <w:t>□</w:t>
            </w:r>
          </w:p>
        </w:tc>
        <w:tc>
          <w:tcPr>
            <w:tcW w:w="1595" w:type="dxa"/>
          </w:tcPr>
          <w:p w14:paraId="453CF5E3" w14:textId="77777777" w:rsidR="00B62D54" w:rsidRPr="003D4AC5" w:rsidRDefault="00B62D54" w:rsidP="00B62D54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3D4AC5">
              <w:rPr>
                <w:rFonts w:ascii="Times New Roman" w:eastAsia="Calibri" w:hAnsi="Times New Roman" w:cs="Times New Roman"/>
                <w:lang w:eastAsia="en-US"/>
              </w:rPr>
              <w:t>□</w:t>
            </w:r>
          </w:p>
        </w:tc>
      </w:tr>
      <w:tr w:rsidR="00B62D54" w:rsidRPr="0091645D" w14:paraId="0F8A4FDF" w14:textId="77777777" w:rsidTr="009C40F2">
        <w:trPr>
          <w:jc w:val="center"/>
        </w:trPr>
        <w:tc>
          <w:tcPr>
            <w:tcW w:w="4055" w:type="dxa"/>
          </w:tcPr>
          <w:p w14:paraId="012F3855" w14:textId="45A59678" w:rsidR="00B62D54" w:rsidRPr="003D4AC5" w:rsidRDefault="00B62D54" w:rsidP="00B62D54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007862">
              <w:rPr>
                <w:rFonts w:ascii="Times New Roman" w:eastAsia="Calibri" w:hAnsi="Times New Roman" w:cs="Times New Roman"/>
                <w:kern w:val="1"/>
                <w:lang w:eastAsia="en-US" w:bidi="hi-IN"/>
              </w:rPr>
              <w:t>Lego education spike essential in classe</w:t>
            </w:r>
          </w:p>
        </w:tc>
        <w:tc>
          <w:tcPr>
            <w:tcW w:w="1635" w:type="dxa"/>
          </w:tcPr>
          <w:p w14:paraId="0B90C0CA" w14:textId="77777777" w:rsidR="00B62D54" w:rsidRPr="003D4AC5" w:rsidRDefault="00B62D54" w:rsidP="00B62D54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3D4AC5">
              <w:rPr>
                <w:rFonts w:ascii="Times New Roman" w:eastAsia="Calibri" w:hAnsi="Times New Roman" w:cs="Times New Roman"/>
                <w:lang w:eastAsia="en-US"/>
              </w:rPr>
              <w:t>□</w:t>
            </w:r>
          </w:p>
        </w:tc>
        <w:tc>
          <w:tcPr>
            <w:tcW w:w="1595" w:type="dxa"/>
          </w:tcPr>
          <w:p w14:paraId="4B40C9CB" w14:textId="77777777" w:rsidR="00B62D54" w:rsidRPr="003D4AC5" w:rsidRDefault="00B62D54" w:rsidP="00B62D54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3D4AC5">
              <w:rPr>
                <w:rFonts w:ascii="Times New Roman" w:eastAsia="Calibri" w:hAnsi="Times New Roman" w:cs="Times New Roman"/>
                <w:lang w:eastAsia="en-US"/>
              </w:rPr>
              <w:t>□</w:t>
            </w:r>
          </w:p>
        </w:tc>
      </w:tr>
      <w:tr w:rsidR="00B62D54" w:rsidRPr="0091645D" w14:paraId="03F62B18" w14:textId="77777777" w:rsidTr="009C40F2">
        <w:trPr>
          <w:jc w:val="center"/>
        </w:trPr>
        <w:tc>
          <w:tcPr>
            <w:tcW w:w="4055" w:type="dxa"/>
          </w:tcPr>
          <w:p w14:paraId="14C69402" w14:textId="623C74A8" w:rsidR="00B62D54" w:rsidRPr="003D4AC5" w:rsidRDefault="00B62D54" w:rsidP="00B62D54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007862">
              <w:rPr>
                <w:rFonts w:ascii="Times New Roman" w:eastAsia="Calibri" w:hAnsi="Times New Roman" w:cs="Times New Roman"/>
                <w:kern w:val="1"/>
                <w:lang w:eastAsia="en-US" w:bidi="hi-IN"/>
              </w:rPr>
              <w:t>Gestione dei dispositivi chromebook  a scuola</w:t>
            </w:r>
          </w:p>
        </w:tc>
        <w:tc>
          <w:tcPr>
            <w:tcW w:w="1635" w:type="dxa"/>
          </w:tcPr>
          <w:p w14:paraId="2128C1E2" w14:textId="77777777" w:rsidR="00B62D54" w:rsidRPr="003D4AC5" w:rsidRDefault="00B62D54" w:rsidP="00B62D54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3D4AC5">
              <w:rPr>
                <w:rFonts w:ascii="Times New Roman" w:eastAsia="Calibri" w:hAnsi="Times New Roman" w:cs="Times New Roman"/>
                <w:lang w:eastAsia="en-US"/>
              </w:rPr>
              <w:t>□</w:t>
            </w:r>
          </w:p>
        </w:tc>
        <w:tc>
          <w:tcPr>
            <w:tcW w:w="1595" w:type="dxa"/>
          </w:tcPr>
          <w:p w14:paraId="33A2B493" w14:textId="77777777" w:rsidR="00B62D54" w:rsidRPr="003D4AC5" w:rsidRDefault="00B62D54" w:rsidP="00B62D54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3D4AC5">
              <w:rPr>
                <w:rFonts w:ascii="Times New Roman" w:eastAsia="Calibri" w:hAnsi="Times New Roman" w:cs="Times New Roman"/>
                <w:lang w:eastAsia="en-US"/>
              </w:rPr>
              <w:t>□</w:t>
            </w:r>
          </w:p>
        </w:tc>
      </w:tr>
      <w:tr w:rsidR="00B62D54" w:rsidRPr="0091645D" w14:paraId="7DEE610D" w14:textId="77777777" w:rsidTr="009C40F2">
        <w:trPr>
          <w:jc w:val="center"/>
        </w:trPr>
        <w:tc>
          <w:tcPr>
            <w:tcW w:w="4055" w:type="dxa"/>
          </w:tcPr>
          <w:p w14:paraId="4C9354B6" w14:textId="702ACE92" w:rsidR="00B62D54" w:rsidRPr="003D4AC5" w:rsidRDefault="00B62D54" w:rsidP="00B62D54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007862">
              <w:rPr>
                <w:rFonts w:ascii="Times New Roman" w:eastAsia="Calibri" w:hAnsi="Times New Roman" w:cs="Times New Roman"/>
                <w:kern w:val="1"/>
                <w:lang w:eastAsia="en-US" w:bidi="hi-IN"/>
              </w:rPr>
              <w:t>Valutazione innovativa con tecnologie digitali</w:t>
            </w:r>
          </w:p>
        </w:tc>
        <w:tc>
          <w:tcPr>
            <w:tcW w:w="1635" w:type="dxa"/>
          </w:tcPr>
          <w:p w14:paraId="4B25AF0C" w14:textId="77777777" w:rsidR="00B62D54" w:rsidRPr="003D4AC5" w:rsidRDefault="00B62D54" w:rsidP="00B62D54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3D4AC5">
              <w:rPr>
                <w:rFonts w:ascii="Times New Roman" w:eastAsia="Calibri" w:hAnsi="Times New Roman" w:cs="Times New Roman"/>
                <w:lang w:eastAsia="en-US"/>
              </w:rPr>
              <w:t>□</w:t>
            </w:r>
          </w:p>
        </w:tc>
        <w:tc>
          <w:tcPr>
            <w:tcW w:w="1595" w:type="dxa"/>
          </w:tcPr>
          <w:p w14:paraId="7FB92C88" w14:textId="77777777" w:rsidR="00B62D54" w:rsidRPr="003D4AC5" w:rsidRDefault="00B62D54" w:rsidP="00B62D54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3D4AC5">
              <w:rPr>
                <w:rFonts w:ascii="Times New Roman" w:eastAsia="Calibri" w:hAnsi="Times New Roman" w:cs="Times New Roman"/>
                <w:lang w:eastAsia="en-US"/>
              </w:rPr>
              <w:t>□</w:t>
            </w:r>
          </w:p>
        </w:tc>
      </w:tr>
      <w:tr w:rsidR="00B62D54" w:rsidRPr="0091645D" w14:paraId="481C5BB2" w14:textId="77777777" w:rsidTr="009C40F2">
        <w:trPr>
          <w:jc w:val="center"/>
        </w:trPr>
        <w:tc>
          <w:tcPr>
            <w:tcW w:w="4055" w:type="dxa"/>
          </w:tcPr>
          <w:p w14:paraId="65261F46" w14:textId="3543B84B" w:rsidR="00B62D54" w:rsidRPr="003D4AC5" w:rsidRDefault="00B62D54" w:rsidP="00A26D55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35" w:type="dxa"/>
          </w:tcPr>
          <w:p w14:paraId="028AA2BD" w14:textId="5C8C488E" w:rsidR="00B62D54" w:rsidRPr="003D4AC5" w:rsidRDefault="00B62D54" w:rsidP="00A26D55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595" w:type="dxa"/>
          </w:tcPr>
          <w:p w14:paraId="1B91EC21" w14:textId="78B8972B" w:rsidR="00B62D54" w:rsidRPr="003D4AC5" w:rsidRDefault="00B62D54" w:rsidP="00A26D55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62D54" w:rsidRPr="0091645D" w14:paraId="13F157E9" w14:textId="77777777" w:rsidTr="009C40F2">
        <w:trPr>
          <w:jc w:val="center"/>
        </w:trPr>
        <w:tc>
          <w:tcPr>
            <w:tcW w:w="4055" w:type="dxa"/>
          </w:tcPr>
          <w:p w14:paraId="59A3B427" w14:textId="5D852CD9" w:rsidR="00B62D54" w:rsidRPr="003D4AC5" w:rsidRDefault="00B62D54" w:rsidP="00A26D55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007862">
              <w:rPr>
                <w:rFonts w:ascii="Times New Roman" w:eastAsia="Calibri" w:hAnsi="Times New Roman" w:cs="Times New Roman"/>
                <w:b/>
                <w:i/>
                <w:iCs/>
                <w:kern w:val="1"/>
                <w:lang w:eastAsia="en-US" w:bidi="hi-IN"/>
              </w:rPr>
              <w:t>Laboratori di formazione sul campo</w:t>
            </w:r>
          </w:p>
        </w:tc>
        <w:tc>
          <w:tcPr>
            <w:tcW w:w="1635" w:type="dxa"/>
          </w:tcPr>
          <w:p w14:paraId="7843151B" w14:textId="77777777" w:rsidR="00B62D54" w:rsidRPr="003D4AC5" w:rsidRDefault="00B62D54" w:rsidP="00A26D55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595" w:type="dxa"/>
          </w:tcPr>
          <w:p w14:paraId="408D9DF3" w14:textId="77777777" w:rsidR="00B62D54" w:rsidRPr="003D4AC5" w:rsidRDefault="00B62D54" w:rsidP="00A26D55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62D54" w:rsidRPr="0091645D" w14:paraId="095907CC" w14:textId="77777777" w:rsidTr="009C40F2">
        <w:trPr>
          <w:jc w:val="center"/>
        </w:trPr>
        <w:tc>
          <w:tcPr>
            <w:tcW w:w="4055" w:type="dxa"/>
          </w:tcPr>
          <w:p w14:paraId="3B947B53" w14:textId="0AF8848D" w:rsidR="00B62D54" w:rsidRPr="003D4AC5" w:rsidRDefault="00B62D54" w:rsidP="00B62D54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007862">
              <w:rPr>
                <w:rFonts w:ascii="Times New Roman" w:eastAsia="Calibri" w:hAnsi="Times New Roman" w:cs="Times New Roman"/>
                <w:kern w:val="1"/>
                <w:lang w:eastAsia="en-US" w:bidi="hi-IN"/>
              </w:rPr>
              <w:t>Ambiente di apprendimento digitale per innovare e includere</w:t>
            </w:r>
          </w:p>
        </w:tc>
        <w:tc>
          <w:tcPr>
            <w:tcW w:w="1635" w:type="dxa"/>
          </w:tcPr>
          <w:p w14:paraId="4A4C044E" w14:textId="4F13866B" w:rsidR="00B62D54" w:rsidRPr="003D4AC5" w:rsidRDefault="00B62D54" w:rsidP="00B62D54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3D4AC5">
              <w:rPr>
                <w:rFonts w:ascii="Times New Roman" w:eastAsia="Calibri" w:hAnsi="Times New Roman" w:cs="Times New Roman"/>
                <w:lang w:eastAsia="en-US"/>
              </w:rPr>
              <w:t>□</w:t>
            </w:r>
          </w:p>
        </w:tc>
        <w:tc>
          <w:tcPr>
            <w:tcW w:w="1595" w:type="dxa"/>
          </w:tcPr>
          <w:p w14:paraId="614E066A" w14:textId="3B188B04" w:rsidR="00B62D54" w:rsidRPr="003D4AC5" w:rsidRDefault="00B62D54" w:rsidP="00B62D54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3D4AC5">
              <w:rPr>
                <w:rFonts w:ascii="Times New Roman" w:eastAsia="Calibri" w:hAnsi="Times New Roman" w:cs="Times New Roman"/>
                <w:lang w:eastAsia="en-US"/>
              </w:rPr>
              <w:t>□</w:t>
            </w:r>
          </w:p>
        </w:tc>
      </w:tr>
      <w:tr w:rsidR="00B62D54" w:rsidRPr="0091645D" w14:paraId="04C01061" w14:textId="77777777" w:rsidTr="009C40F2">
        <w:trPr>
          <w:jc w:val="center"/>
        </w:trPr>
        <w:tc>
          <w:tcPr>
            <w:tcW w:w="4055" w:type="dxa"/>
          </w:tcPr>
          <w:p w14:paraId="378CD72E" w14:textId="7B01DE33" w:rsidR="00B62D54" w:rsidRPr="003D4AC5" w:rsidRDefault="00B62D54" w:rsidP="00B62D54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007862">
              <w:rPr>
                <w:rFonts w:ascii="Times New Roman" w:eastAsia="Calibri" w:hAnsi="Times New Roman" w:cs="Times New Roman"/>
                <w:kern w:val="1"/>
                <w:lang w:eastAsia="en-US" w:bidi="hi-IN"/>
              </w:rPr>
              <w:t>L’intelligenza artificiale in classe</w:t>
            </w:r>
          </w:p>
        </w:tc>
        <w:tc>
          <w:tcPr>
            <w:tcW w:w="1635" w:type="dxa"/>
          </w:tcPr>
          <w:p w14:paraId="3127D0C9" w14:textId="3799F19E" w:rsidR="00B62D54" w:rsidRPr="003D4AC5" w:rsidRDefault="00B62D54" w:rsidP="00B62D54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3D4AC5">
              <w:rPr>
                <w:rFonts w:ascii="Times New Roman" w:eastAsia="Calibri" w:hAnsi="Times New Roman" w:cs="Times New Roman"/>
                <w:lang w:eastAsia="en-US"/>
              </w:rPr>
              <w:t>□</w:t>
            </w:r>
          </w:p>
        </w:tc>
        <w:tc>
          <w:tcPr>
            <w:tcW w:w="1595" w:type="dxa"/>
          </w:tcPr>
          <w:p w14:paraId="5F817706" w14:textId="27D71A15" w:rsidR="00B62D54" w:rsidRPr="003D4AC5" w:rsidRDefault="00B62D54" w:rsidP="00B62D54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3D4AC5">
              <w:rPr>
                <w:rFonts w:ascii="Times New Roman" w:eastAsia="Calibri" w:hAnsi="Times New Roman" w:cs="Times New Roman"/>
                <w:lang w:eastAsia="en-US"/>
              </w:rPr>
              <w:t>□</w:t>
            </w:r>
          </w:p>
        </w:tc>
      </w:tr>
      <w:tr w:rsidR="00B62D54" w:rsidRPr="0091645D" w14:paraId="5F66231A" w14:textId="77777777" w:rsidTr="009C40F2">
        <w:trPr>
          <w:jc w:val="center"/>
        </w:trPr>
        <w:tc>
          <w:tcPr>
            <w:tcW w:w="4055" w:type="dxa"/>
          </w:tcPr>
          <w:p w14:paraId="7B3F0504" w14:textId="11B64796" w:rsidR="00B62D54" w:rsidRPr="003D4AC5" w:rsidRDefault="00B62D54" w:rsidP="00B62D54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007862">
              <w:rPr>
                <w:rFonts w:ascii="Times New Roman" w:eastAsia="Calibri" w:hAnsi="Times New Roman" w:cs="Times New Roman"/>
                <w:kern w:val="1"/>
                <w:lang w:eastAsia="en-US" w:bidi="hi-IN"/>
              </w:rPr>
              <w:t>Focus digitalizzazione: esame di stato Web – sportello digitale- scrutini primaria e secondaria</w:t>
            </w:r>
          </w:p>
        </w:tc>
        <w:tc>
          <w:tcPr>
            <w:tcW w:w="1635" w:type="dxa"/>
          </w:tcPr>
          <w:p w14:paraId="3BB060D7" w14:textId="02106FC0" w:rsidR="00B62D54" w:rsidRPr="003D4AC5" w:rsidRDefault="00B62D54" w:rsidP="00B62D54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3D4AC5">
              <w:rPr>
                <w:rFonts w:ascii="Times New Roman" w:eastAsia="Calibri" w:hAnsi="Times New Roman" w:cs="Times New Roman"/>
                <w:lang w:eastAsia="en-US"/>
              </w:rPr>
              <w:t>□</w:t>
            </w:r>
          </w:p>
        </w:tc>
        <w:tc>
          <w:tcPr>
            <w:tcW w:w="1595" w:type="dxa"/>
          </w:tcPr>
          <w:p w14:paraId="787FF1A4" w14:textId="4B9BBD3D" w:rsidR="00B62D54" w:rsidRPr="003D4AC5" w:rsidRDefault="00B62D54" w:rsidP="00B62D54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3D4AC5">
              <w:rPr>
                <w:rFonts w:ascii="Times New Roman" w:eastAsia="Calibri" w:hAnsi="Times New Roman" w:cs="Times New Roman"/>
                <w:lang w:eastAsia="en-US"/>
              </w:rPr>
              <w:t>□</w:t>
            </w:r>
          </w:p>
        </w:tc>
      </w:tr>
      <w:tr w:rsidR="00B62D54" w:rsidRPr="0091645D" w14:paraId="2AFDFE91" w14:textId="77777777" w:rsidTr="009C40F2">
        <w:trPr>
          <w:jc w:val="center"/>
        </w:trPr>
        <w:tc>
          <w:tcPr>
            <w:tcW w:w="4055" w:type="dxa"/>
          </w:tcPr>
          <w:p w14:paraId="6C5D8677" w14:textId="18E4FF1D" w:rsidR="00B62D54" w:rsidRPr="003D4AC5" w:rsidRDefault="00B62D54" w:rsidP="00B62D54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007862">
              <w:rPr>
                <w:rFonts w:ascii="Times New Roman" w:eastAsia="Calibri" w:hAnsi="Times New Roman" w:cs="Times New Roman"/>
                <w:kern w:val="1"/>
                <w:lang w:eastAsia="en-US" w:bidi="hi-IN"/>
              </w:rPr>
              <w:t>Personale web</w:t>
            </w:r>
          </w:p>
        </w:tc>
        <w:tc>
          <w:tcPr>
            <w:tcW w:w="1635" w:type="dxa"/>
          </w:tcPr>
          <w:p w14:paraId="5AFC8441" w14:textId="30B7B89C" w:rsidR="00B62D54" w:rsidRPr="003D4AC5" w:rsidRDefault="00B62D54" w:rsidP="00B62D54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3D4AC5">
              <w:rPr>
                <w:rFonts w:ascii="Times New Roman" w:eastAsia="Calibri" w:hAnsi="Times New Roman" w:cs="Times New Roman"/>
                <w:lang w:eastAsia="en-US"/>
              </w:rPr>
              <w:t>□</w:t>
            </w:r>
          </w:p>
        </w:tc>
        <w:tc>
          <w:tcPr>
            <w:tcW w:w="1595" w:type="dxa"/>
          </w:tcPr>
          <w:p w14:paraId="246AA9BA" w14:textId="13321549" w:rsidR="00B62D54" w:rsidRPr="003D4AC5" w:rsidRDefault="00B62D54" w:rsidP="00B62D54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3D4AC5">
              <w:rPr>
                <w:rFonts w:ascii="Times New Roman" w:eastAsia="Calibri" w:hAnsi="Times New Roman" w:cs="Times New Roman"/>
                <w:lang w:eastAsia="en-US"/>
              </w:rPr>
              <w:t>□</w:t>
            </w:r>
          </w:p>
        </w:tc>
      </w:tr>
      <w:tr w:rsidR="00B62D54" w:rsidRPr="0091645D" w14:paraId="34A4FEB4" w14:textId="77777777" w:rsidTr="009C40F2">
        <w:trPr>
          <w:jc w:val="center"/>
        </w:trPr>
        <w:tc>
          <w:tcPr>
            <w:tcW w:w="4055" w:type="dxa"/>
          </w:tcPr>
          <w:p w14:paraId="50A1D599" w14:textId="241BC92A" w:rsidR="00B62D54" w:rsidRPr="003D4AC5" w:rsidRDefault="00B62D54" w:rsidP="00B62D54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007862">
              <w:rPr>
                <w:rFonts w:ascii="Times New Roman" w:eastAsia="Calibri" w:hAnsi="Times New Roman" w:cs="Times New Roman"/>
                <w:kern w:val="1"/>
                <w:lang w:eastAsia="en-US" w:bidi="hi-IN"/>
              </w:rPr>
              <w:t>Segreteria ditale</w:t>
            </w:r>
          </w:p>
        </w:tc>
        <w:tc>
          <w:tcPr>
            <w:tcW w:w="1635" w:type="dxa"/>
          </w:tcPr>
          <w:p w14:paraId="6B8C24F9" w14:textId="06D00CC2" w:rsidR="00B62D54" w:rsidRPr="003D4AC5" w:rsidRDefault="00B62D54" w:rsidP="00B62D54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3D4AC5">
              <w:rPr>
                <w:rFonts w:ascii="Times New Roman" w:eastAsia="Calibri" w:hAnsi="Times New Roman" w:cs="Times New Roman"/>
                <w:lang w:eastAsia="en-US"/>
              </w:rPr>
              <w:t>□</w:t>
            </w:r>
          </w:p>
        </w:tc>
        <w:tc>
          <w:tcPr>
            <w:tcW w:w="1595" w:type="dxa"/>
          </w:tcPr>
          <w:p w14:paraId="7A734EDA" w14:textId="76861D4E" w:rsidR="00B62D54" w:rsidRPr="003D4AC5" w:rsidRDefault="00B62D54" w:rsidP="00B62D54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3D4AC5">
              <w:rPr>
                <w:rFonts w:ascii="Times New Roman" w:eastAsia="Calibri" w:hAnsi="Times New Roman" w:cs="Times New Roman"/>
                <w:lang w:eastAsia="en-US"/>
              </w:rPr>
              <w:t>□</w:t>
            </w:r>
          </w:p>
        </w:tc>
      </w:tr>
      <w:tr w:rsidR="00B62D54" w:rsidRPr="0091645D" w14:paraId="030883E5" w14:textId="77777777" w:rsidTr="009C40F2">
        <w:trPr>
          <w:jc w:val="center"/>
        </w:trPr>
        <w:tc>
          <w:tcPr>
            <w:tcW w:w="4055" w:type="dxa"/>
          </w:tcPr>
          <w:p w14:paraId="38CBFC75" w14:textId="59010AA0" w:rsidR="00B62D54" w:rsidRPr="003D4AC5" w:rsidRDefault="00B62D54" w:rsidP="00B62D54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007862">
              <w:rPr>
                <w:rFonts w:ascii="Times New Roman" w:eastAsia="Calibri" w:hAnsi="Times New Roman" w:cs="Times New Roman"/>
                <w:kern w:val="1"/>
                <w:lang w:eastAsia="en-US" w:bidi="hi-IN"/>
              </w:rPr>
              <w:t>Alunni web</w:t>
            </w:r>
          </w:p>
        </w:tc>
        <w:tc>
          <w:tcPr>
            <w:tcW w:w="1635" w:type="dxa"/>
          </w:tcPr>
          <w:p w14:paraId="04A0EFC5" w14:textId="121F2755" w:rsidR="00B62D54" w:rsidRPr="003D4AC5" w:rsidRDefault="00B62D54" w:rsidP="00B62D54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3D4AC5">
              <w:rPr>
                <w:rFonts w:ascii="Times New Roman" w:eastAsia="Calibri" w:hAnsi="Times New Roman" w:cs="Times New Roman"/>
                <w:lang w:eastAsia="en-US"/>
              </w:rPr>
              <w:t>□</w:t>
            </w:r>
          </w:p>
        </w:tc>
        <w:tc>
          <w:tcPr>
            <w:tcW w:w="1595" w:type="dxa"/>
          </w:tcPr>
          <w:p w14:paraId="2D1B152F" w14:textId="5034B43B" w:rsidR="00B62D54" w:rsidRPr="003D4AC5" w:rsidRDefault="00B62D54" w:rsidP="00B62D54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3D4AC5">
              <w:rPr>
                <w:rFonts w:ascii="Times New Roman" w:eastAsia="Calibri" w:hAnsi="Times New Roman" w:cs="Times New Roman"/>
                <w:lang w:eastAsia="en-US"/>
              </w:rPr>
              <w:t>□</w:t>
            </w:r>
          </w:p>
        </w:tc>
      </w:tr>
    </w:tbl>
    <w:p w14:paraId="02F6A4DE" w14:textId="77777777" w:rsidR="00B62D54" w:rsidRPr="00B5601D" w:rsidRDefault="00B62D54" w:rsidP="00B62D54">
      <w:pPr>
        <w:rPr>
          <w:rFonts w:ascii="Times New Roman" w:eastAsia="Calibri" w:hAnsi="Times New Roman" w:cs="Times New Roman"/>
          <w:bCs/>
          <w:iCs/>
          <w:sz w:val="22"/>
          <w:szCs w:val="22"/>
          <w:lang w:eastAsia="en-US"/>
        </w:rPr>
      </w:pPr>
    </w:p>
    <w:p w14:paraId="4BC0BFEE" w14:textId="77777777" w:rsidR="009F2782" w:rsidRPr="00F17E5C" w:rsidRDefault="009F2782" w:rsidP="00BF09C5">
      <w:pPr>
        <w:rPr>
          <w:rFonts w:ascii="Times New Roman" w:eastAsia="Calibri" w:hAnsi="Times New Roman" w:cs="Times New Roman"/>
          <w:bCs/>
          <w:lang w:eastAsia="en-US"/>
        </w:rPr>
      </w:pPr>
    </w:p>
    <w:p w14:paraId="7FE1DAF8" w14:textId="77777777" w:rsidR="00BF09C5" w:rsidRPr="00F17E5C" w:rsidRDefault="00BF09C5" w:rsidP="00BF09C5">
      <w:pPr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A tal fine, dichiara, sotto la propria responsabilità:</w:t>
      </w:r>
    </w:p>
    <w:p w14:paraId="169A630B" w14:textId="77777777" w:rsidR="00BF09C5" w:rsidRPr="00F17E5C" w:rsidRDefault="00BF09C5" w:rsidP="00BF09C5">
      <w:pPr>
        <w:rPr>
          <w:rFonts w:ascii="Times New Roman" w:eastAsia="Calibri" w:hAnsi="Times New Roman" w:cs="Times New Roman"/>
          <w:bCs/>
          <w:lang w:eastAsia="en-US"/>
        </w:rPr>
      </w:pPr>
    </w:p>
    <w:p w14:paraId="3BD655B8" w14:textId="77777777" w:rsidR="00BF09C5" w:rsidRPr="00F17E5C" w:rsidRDefault="00BF09C5" w:rsidP="00BF09C5">
      <w:pPr>
        <w:pStyle w:val="Paragrafoelenco"/>
        <w:numPr>
          <w:ilvl w:val="0"/>
          <w:numId w:val="15"/>
        </w:numPr>
        <w:rPr>
          <w:rFonts w:eastAsia="Calibri"/>
          <w:bCs/>
          <w:sz w:val="20"/>
          <w:szCs w:val="20"/>
          <w:lang w:eastAsia="en-US"/>
        </w:rPr>
      </w:pPr>
      <w:r w:rsidRPr="00F17E5C">
        <w:rPr>
          <w:rFonts w:eastAsia="Calibri"/>
          <w:bCs/>
          <w:sz w:val="20"/>
          <w:szCs w:val="20"/>
          <w:lang w:eastAsia="en-US"/>
        </w:rPr>
        <w:t>che i recapiti presso i quali si intendono ricevere le comunicazioni sono i seguenti:</w:t>
      </w:r>
    </w:p>
    <w:p w14:paraId="28A33A94" w14:textId="77777777" w:rsidR="00BF09C5" w:rsidRPr="00F17E5C" w:rsidRDefault="00BF09C5" w:rsidP="00BF09C5">
      <w:pPr>
        <w:pStyle w:val="Paragrafoelenco"/>
        <w:ind w:left="1070"/>
        <w:rPr>
          <w:rFonts w:eastAsia="Calibri"/>
          <w:bCs/>
          <w:sz w:val="20"/>
          <w:szCs w:val="20"/>
          <w:lang w:eastAsia="en-US"/>
        </w:rPr>
      </w:pPr>
    </w:p>
    <w:p w14:paraId="190B053A" w14:textId="77777777" w:rsidR="00BF09C5" w:rsidRPr="00F17E5C" w:rsidRDefault="00BF09C5" w:rsidP="00BF09C5">
      <w:pPr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ab/>
        <w:t>residenza: _____________________________________________________________</w:t>
      </w:r>
    </w:p>
    <w:p w14:paraId="56D44428" w14:textId="77777777" w:rsidR="00BF09C5" w:rsidRPr="00F17E5C" w:rsidRDefault="00BF09C5" w:rsidP="00BF09C5">
      <w:pPr>
        <w:ind w:firstLine="709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indirizzo posta elettronica ordinaria: ________________________________________</w:t>
      </w:r>
    </w:p>
    <w:p w14:paraId="28479450" w14:textId="77777777" w:rsidR="00BF09C5" w:rsidRPr="00F17E5C" w:rsidRDefault="00BF09C5" w:rsidP="00BF09C5">
      <w:pPr>
        <w:ind w:firstLine="709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indirizzo posta elettronica certificata (PEC): __________________________________</w:t>
      </w:r>
    </w:p>
    <w:p w14:paraId="5D119C79" w14:textId="77777777" w:rsidR="00BF09C5" w:rsidRPr="00F17E5C" w:rsidRDefault="00BF09C5" w:rsidP="00BF09C5">
      <w:pPr>
        <w:ind w:firstLine="709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numero di telefono: _____________________________________________________,</w:t>
      </w:r>
    </w:p>
    <w:p w14:paraId="07ACBEE1" w14:textId="77777777" w:rsidR="00BF09C5" w:rsidRPr="00F17E5C" w:rsidRDefault="00BF09C5" w:rsidP="00BF09C5">
      <w:pPr>
        <w:rPr>
          <w:rFonts w:ascii="Times New Roman" w:eastAsia="Calibri" w:hAnsi="Times New Roman" w:cs="Times New Roman"/>
          <w:bCs/>
          <w:lang w:eastAsia="en-US"/>
        </w:rPr>
      </w:pPr>
    </w:p>
    <w:p w14:paraId="092366F4" w14:textId="77777777" w:rsidR="00BF09C5" w:rsidRPr="00F17E5C" w:rsidRDefault="00BF09C5" w:rsidP="00BF09C5">
      <w:pPr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autorizzando espressamente l’Istituzione scolastica all’utilizzo dei suddetti mezzi per effettuare le comunicazioni;</w:t>
      </w:r>
    </w:p>
    <w:p w14:paraId="2E314E5F" w14:textId="77777777" w:rsidR="00BF09C5" w:rsidRPr="00F17E5C" w:rsidRDefault="00BF09C5" w:rsidP="00BF09C5">
      <w:pPr>
        <w:rPr>
          <w:rFonts w:ascii="Times New Roman" w:eastAsia="Calibri" w:hAnsi="Times New Roman" w:cs="Times New Roman"/>
          <w:bCs/>
          <w:lang w:eastAsia="en-US"/>
        </w:rPr>
      </w:pPr>
    </w:p>
    <w:p w14:paraId="3498610A" w14:textId="77777777" w:rsidR="00BF09C5" w:rsidRPr="00F17E5C" w:rsidRDefault="00BF09C5" w:rsidP="00BF09C5">
      <w:pPr>
        <w:ind w:left="709" w:hanging="709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2.</w:t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14:paraId="54CF7DE5" w14:textId="1A61FC4E" w:rsidR="00BF09C5" w:rsidRPr="00F17E5C" w:rsidRDefault="00BF09C5" w:rsidP="00BF09C5">
      <w:pPr>
        <w:ind w:left="709" w:hanging="709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3.</w:t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  <w:t xml:space="preserve">di aver preso visione dell’Avviso in oggetto </w:t>
      </w:r>
      <w:bookmarkStart w:id="1" w:name="_Hlk163042412"/>
      <w:r w:rsidRPr="009B364A">
        <w:rPr>
          <w:rFonts w:ascii="Times New Roman" w:eastAsia="Calibri" w:hAnsi="Times New Roman" w:cs="Times New Roman"/>
          <w:bCs/>
          <w:lang w:eastAsia="en-US"/>
        </w:rPr>
        <w:t xml:space="preserve">prot. </w:t>
      </w:r>
      <w:bookmarkStart w:id="2" w:name="_Hlk136870158"/>
      <w:r w:rsidRPr="009B364A">
        <w:rPr>
          <w:rFonts w:ascii="Times New Roman" w:eastAsia="Calibri" w:hAnsi="Times New Roman" w:cs="Times New Roman"/>
          <w:bCs/>
          <w:lang w:eastAsia="en-US"/>
        </w:rPr>
        <w:t>n. 000</w:t>
      </w:r>
      <w:r w:rsidR="003F579E">
        <w:rPr>
          <w:rFonts w:ascii="Times New Roman" w:eastAsia="Calibri" w:hAnsi="Times New Roman" w:cs="Times New Roman"/>
          <w:bCs/>
          <w:lang w:eastAsia="en-US"/>
        </w:rPr>
        <w:t>…</w:t>
      </w:r>
      <w:r w:rsidRPr="009B364A">
        <w:rPr>
          <w:rFonts w:ascii="Times New Roman" w:eastAsia="Calibri" w:hAnsi="Times New Roman" w:cs="Times New Roman"/>
          <w:bCs/>
          <w:lang w:eastAsia="en-US"/>
        </w:rPr>
        <w:t xml:space="preserve"> del </w:t>
      </w:r>
      <w:r w:rsidR="003F579E">
        <w:rPr>
          <w:rFonts w:ascii="Times New Roman" w:eastAsia="Calibri" w:hAnsi="Times New Roman" w:cs="Times New Roman"/>
          <w:bCs/>
          <w:lang w:eastAsia="en-US"/>
        </w:rPr>
        <w:t>0</w:t>
      </w:r>
      <w:r w:rsidR="003E7918" w:rsidRPr="009B364A">
        <w:rPr>
          <w:rFonts w:ascii="Times New Roman" w:eastAsia="Calibri" w:hAnsi="Times New Roman" w:cs="Times New Roman"/>
          <w:bCs/>
          <w:lang w:eastAsia="en-US"/>
        </w:rPr>
        <w:t>4</w:t>
      </w:r>
      <w:r w:rsidRPr="009B364A">
        <w:rPr>
          <w:rFonts w:ascii="Times New Roman" w:eastAsia="Calibri" w:hAnsi="Times New Roman" w:cs="Times New Roman"/>
          <w:bCs/>
          <w:lang w:eastAsia="en-US"/>
        </w:rPr>
        <w:t>/</w:t>
      </w:r>
      <w:r w:rsidR="003F579E">
        <w:rPr>
          <w:rFonts w:ascii="Times New Roman" w:eastAsia="Calibri" w:hAnsi="Times New Roman" w:cs="Times New Roman"/>
          <w:bCs/>
          <w:lang w:eastAsia="en-US"/>
        </w:rPr>
        <w:t>11</w:t>
      </w:r>
      <w:r w:rsidRPr="009B364A">
        <w:rPr>
          <w:rFonts w:ascii="Times New Roman" w:eastAsia="Calibri" w:hAnsi="Times New Roman" w:cs="Times New Roman"/>
          <w:bCs/>
          <w:lang w:eastAsia="en-US"/>
        </w:rPr>
        <w:t>/2024</w:t>
      </w:r>
      <w:r w:rsidRPr="00F17E5C">
        <w:rPr>
          <w:rFonts w:ascii="Times New Roman" w:eastAsia="Calibri" w:hAnsi="Times New Roman" w:cs="Times New Roman"/>
          <w:bCs/>
          <w:lang w:eastAsia="en-US"/>
        </w:rPr>
        <w:t xml:space="preserve"> </w:t>
      </w:r>
      <w:bookmarkEnd w:id="1"/>
      <w:bookmarkEnd w:id="2"/>
      <w:r w:rsidRPr="00F17E5C">
        <w:rPr>
          <w:rFonts w:ascii="Times New Roman" w:eastAsia="Calibri" w:hAnsi="Times New Roman" w:cs="Times New Roman"/>
          <w:bCs/>
          <w:lang w:eastAsia="en-US"/>
        </w:rPr>
        <w:t>e di accettare tutte le condizioni ivi contenute;</w:t>
      </w:r>
    </w:p>
    <w:p w14:paraId="371D9C0C" w14:textId="77777777" w:rsidR="00BF09C5" w:rsidRPr="00F17E5C" w:rsidRDefault="00BF09C5" w:rsidP="00BF09C5">
      <w:pPr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4.</w:t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  <w:t>di aver preso visione dell’informativa di cui all’art. 10 dell’Avviso;</w:t>
      </w:r>
    </w:p>
    <w:p w14:paraId="05F85ABE" w14:textId="77777777" w:rsidR="00BF09C5" w:rsidRPr="00F17E5C" w:rsidRDefault="00BF09C5" w:rsidP="00BF09C5">
      <w:pPr>
        <w:ind w:left="709" w:hanging="709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5.</w:t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14:paraId="23BDF175" w14:textId="77777777" w:rsidR="00BF09C5" w:rsidRPr="00F17E5C" w:rsidRDefault="00BF09C5" w:rsidP="00BF09C5">
      <w:pPr>
        <w:ind w:left="709" w:hanging="709"/>
        <w:rPr>
          <w:rFonts w:ascii="Times New Roman" w:eastAsia="Calibri" w:hAnsi="Times New Roman" w:cs="Times New Roman"/>
          <w:bCs/>
          <w:lang w:eastAsia="en-US"/>
        </w:rPr>
      </w:pPr>
    </w:p>
    <w:p w14:paraId="48E4E574" w14:textId="77777777" w:rsidR="00BF09C5" w:rsidRPr="00F17E5C" w:rsidRDefault="00BF09C5" w:rsidP="00BF09C5">
      <w:pPr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 xml:space="preserve">Ai fini della partecipazione alla procedura in oggetto, il sottoscritto/a </w:t>
      </w:r>
    </w:p>
    <w:p w14:paraId="104365B7" w14:textId="77777777" w:rsidR="00BF09C5" w:rsidRPr="00F17E5C" w:rsidRDefault="00BF09C5" w:rsidP="00BF09C5">
      <w:pPr>
        <w:rPr>
          <w:rFonts w:ascii="Times New Roman" w:eastAsia="Calibri" w:hAnsi="Times New Roman" w:cs="Times New Roman"/>
          <w:bCs/>
          <w:lang w:eastAsia="en-US"/>
        </w:rPr>
      </w:pPr>
    </w:p>
    <w:p w14:paraId="04A1D767" w14:textId="77777777" w:rsidR="00BF09C5" w:rsidRPr="00F17E5C" w:rsidRDefault="00BF09C5" w:rsidP="00BF09C5">
      <w:pPr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17E5C">
        <w:rPr>
          <w:rFonts w:ascii="Times New Roman" w:eastAsia="Calibri" w:hAnsi="Times New Roman" w:cs="Times New Roman"/>
          <w:b/>
          <w:lang w:eastAsia="en-US"/>
        </w:rPr>
        <w:t>DICHIARA ALTRESÌ</w:t>
      </w:r>
    </w:p>
    <w:p w14:paraId="4FD14D8E" w14:textId="77777777" w:rsidR="00BF09C5" w:rsidRPr="00F17E5C" w:rsidRDefault="00BF09C5" w:rsidP="00BF09C5">
      <w:pPr>
        <w:jc w:val="center"/>
        <w:rPr>
          <w:rFonts w:ascii="Times New Roman" w:eastAsia="Calibri" w:hAnsi="Times New Roman" w:cs="Times New Roman"/>
          <w:bCs/>
          <w:lang w:eastAsia="en-US"/>
        </w:rPr>
      </w:pPr>
    </w:p>
    <w:p w14:paraId="2B9910D6" w14:textId="77777777" w:rsidR="00BF09C5" w:rsidRPr="00F17E5C" w:rsidRDefault="00BF09C5" w:rsidP="00BF09C5">
      <w:pPr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 xml:space="preserve">di possedere i requisiti di ammissione alla selezione in oggetto di cui all’art. 2 dell’Avviso prot. n. 1176 del 13/02/2024 e, nello specifico, di: </w:t>
      </w:r>
    </w:p>
    <w:p w14:paraId="2A27A9D3" w14:textId="74D2D8E8" w:rsidR="00BF09C5" w:rsidRPr="00A34D5B" w:rsidRDefault="00BF09C5" w:rsidP="00A34D5B">
      <w:pPr>
        <w:pStyle w:val="Paragrafoelenco"/>
        <w:numPr>
          <w:ilvl w:val="0"/>
          <w:numId w:val="17"/>
        </w:numPr>
        <w:rPr>
          <w:rFonts w:eastAsia="Calibri"/>
          <w:bCs/>
          <w:sz w:val="20"/>
          <w:szCs w:val="20"/>
          <w:lang w:eastAsia="en-US"/>
        </w:rPr>
      </w:pPr>
      <w:r w:rsidRPr="00A34D5B">
        <w:rPr>
          <w:rFonts w:eastAsia="Calibri"/>
          <w:bCs/>
          <w:sz w:val="20"/>
          <w:szCs w:val="20"/>
          <w:lang w:eastAsia="en-US"/>
        </w:rPr>
        <w:t xml:space="preserve">avere la cittadinanza italiana o di uno degli Stati membri dell’Unione europea; </w:t>
      </w:r>
    </w:p>
    <w:p w14:paraId="4EAAD373" w14:textId="2A6A0541" w:rsidR="00BF09C5" w:rsidRPr="00A34D5B" w:rsidRDefault="00BF09C5" w:rsidP="00A34D5B">
      <w:pPr>
        <w:pStyle w:val="Paragrafoelenco"/>
        <w:numPr>
          <w:ilvl w:val="0"/>
          <w:numId w:val="17"/>
        </w:numPr>
        <w:rPr>
          <w:rFonts w:eastAsia="Calibri"/>
          <w:bCs/>
          <w:sz w:val="20"/>
          <w:szCs w:val="20"/>
          <w:lang w:eastAsia="en-US"/>
        </w:rPr>
      </w:pPr>
      <w:r w:rsidRPr="00A34D5B">
        <w:rPr>
          <w:rFonts w:eastAsia="Calibri"/>
          <w:bCs/>
          <w:sz w:val="20"/>
          <w:szCs w:val="20"/>
          <w:lang w:eastAsia="en-US"/>
        </w:rPr>
        <w:t xml:space="preserve">avere il godimento dei diritti civili e politici; </w:t>
      </w:r>
    </w:p>
    <w:p w14:paraId="0A7ECDC7" w14:textId="383069A8" w:rsidR="00BF09C5" w:rsidRPr="00A34D5B" w:rsidRDefault="00BF09C5" w:rsidP="00A34D5B">
      <w:pPr>
        <w:pStyle w:val="Paragrafoelenco"/>
        <w:numPr>
          <w:ilvl w:val="0"/>
          <w:numId w:val="17"/>
        </w:numPr>
        <w:rPr>
          <w:rFonts w:eastAsia="Calibri"/>
          <w:bCs/>
          <w:sz w:val="20"/>
          <w:szCs w:val="20"/>
          <w:lang w:eastAsia="en-US"/>
        </w:rPr>
      </w:pPr>
      <w:r w:rsidRPr="00A34D5B">
        <w:rPr>
          <w:rFonts w:eastAsia="Calibri"/>
          <w:bCs/>
          <w:sz w:val="20"/>
          <w:szCs w:val="20"/>
          <w:lang w:eastAsia="en-US"/>
        </w:rPr>
        <w:t>non essere stato escluso/a dall’elettorato politico attivo;</w:t>
      </w:r>
    </w:p>
    <w:p w14:paraId="3DA90D75" w14:textId="4C7B121B" w:rsidR="00BF09C5" w:rsidRPr="00A34D5B" w:rsidRDefault="00BF09C5" w:rsidP="00A34D5B">
      <w:pPr>
        <w:pStyle w:val="Paragrafoelenco"/>
        <w:numPr>
          <w:ilvl w:val="0"/>
          <w:numId w:val="17"/>
        </w:numPr>
        <w:rPr>
          <w:rFonts w:eastAsia="Calibri"/>
          <w:bCs/>
          <w:sz w:val="20"/>
          <w:szCs w:val="20"/>
          <w:lang w:eastAsia="en-US"/>
        </w:rPr>
      </w:pPr>
      <w:r w:rsidRPr="00A34D5B">
        <w:rPr>
          <w:rFonts w:eastAsia="Calibri"/>
          <w:bCs/>
          <w:sz w:val="20"/>
          <w:szCs w:val="20"/>
          <w:lang w:eastAsia="en-US"/>
        </w:rPr>
        <w:t>possedere l’idoneità fisica allo svolgimento delle funzioni cui la presente procedura di selezione si riferisce;</w:t>
      </w:r>
    </w:p>
    <w:p w14:paraId="197603E5" w14:textId="469FFC8F" w:rsidR="00BF09C5" w:rsidRPr="00A34D5B" w:rsidRDefault="00BF09C5" w:rsidP="00A34D5B">
      <w:pPr>
        <w:pStyle w:val="Paragrafoelenco"/>
        <w:numPr>
          <w:ilvl w:val="0"/>
          <w:numId w:val="17"/>
        </w:numPr>
        <w:jc w:val="both"/>
        <w:rPr>
          <w:rFonts w:eastAsia="Calibri"/>
          <w:bCs/>
          <w:sz w:val="20"/>
          <w:szCs w:val="20"/>
          <w:lang w:eastAsia="en-US"/>
        </w:rPr>
      </w:pPr>
      <w:r w:rsidRPr="00A34D5B">
        <w:rPr>
          <w:rFonts w:eastAsia="Calibri"/>
          <w:bCs/>
          <w:sz w:val="20"/>
          <w:szCs w:val="20"/>
          <w:lang w:eastAsia="en-US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14:paraId="5F80191E" w14:textId="223478A2" w:rsidR="00BF09C5" w:rsidRPr="00A34D5B" w:rsidRDefault="00BF09C5" w:rsidP="00A34D5B">
      <w:pPr>
        <w:pStyle w:val="Paragrafoelenco"/>
        <w:numPr>
          <w:ilvl w:val="0"/>
          <w:numId w:val="17"/>
        </w:numPr>
        <w:rPr>
          <w:rFonts w:eastAsia="Calibri"/>
          <w:bCs/>
          <w:sz w:val="20"/>
          <w:szCs w:val="20"/>
          <w:lang w:eastAsia="en-US"/>
        </w:rPr>
      </w:pPr>
      <w:r w:rsidRPr="00A34D5B">
        <w:rPr>
          <w:rFonts w:eastAsia="Calibri"/>
          <w:bCs/>
          <w:sz w:val="20"/>
          <w:szCs w:val="20"/>
          <w:lang w:eastAsia="en-US"/>
        </w:rPr>
        <w:t xml:space="preserve">non essere sottoposto/a a procedimenti penali [o se sì indicare a quali_______________________]; </w:t>
      </w:r>
    </w:p>
    <w:p w14:paraId="50508530" w14:textId="7478F9D5" w:rsidR="00BF09C5" w:rsidRPr="00A34D5B" w:rsidRDefault="00BF09C5" w:rsidP="00A34D5B">
      <w:pPr>
        <w:pStyle w:val="Paragrafoelenco"/>
        <w:numPr>
          <w:ilvl w:val="0"/>
          <w:numId w:val="17"/>
        </w:numPr>
        <w:rPr>
          <w:rFonts w:eastAsia="Calibri"/>
          <w:bCs/>
          <w:sz w:val="20"/>
          <w:szCs w:val="20"/>
          <w:lang w:eastAsia="en-US"/>
        </w:rPr>
      </w:pPr>
      <w:r w:rsidRPr="00A34D5B">
        <w:rPr>
          <w:rFonts w:eastAsia="Calibri"/>
          <w:bCs/>
          <w:sz w:val="20"/>
          <w:szCs w:val="20"/>
          <w:lang w:eastAsia="en-US"/>
        </w:rPr>
        <w:t>non essere stato/a destituito/a o dispensato/a dall’impiego presso una Pubblica Amministrazione;</w:t>
      </w:r>
    </w:p>
    <w:p w14:paraId="3C1274DB" w14:textId="62BCBB7E" w:rsidR="00BF09C5" w:rsidRPr="00A34D5B" w:rsidRDefault="00BF09C5" w:rsidP="00A34D5B">
      <w:pPr>
        <w:pStyle w:val="Paragrafoelenco"/>
        <w:numPr>
          <w:ilvl w:val="0"/>
          <w:numId w:val="17"/>
        </w:numPr>
        <w:rPr>
          <w:rFonts w:eastAsia="Calibri"/>
          <w:bCs/>
          <w:sz w:val="20"/>
          <w:szCs w:val="20"/>
          <w:lang w:eastAsia="en-US"/>
        </w:rPr>
      </w:pPr>
      <w:r w:rsidRPr="00A34D5B">
        <w:rPr>
          <w:rFonts w:eastAsia="Calibri"/>
          <w:bCs/>
          <w:sz w:val="20"/>
          <w:szCs w:val="20"/>
          <w:lang w:eastAsia="en-US"/>
        </w:rPr>
        <w:t>non essere stato/a dichiarato/a decaduto/a o licenziato/a da un impiego statale;</w:t>
      </w:r>
    </w:p>
    <w:p w14:paraId="2B19B70C" w14:textId="7A7BFA6C" w:rsidR="00BF09C5" w:rsidRPr="00A34D5B" w:rsidRDefault="00BF09C5" w:rsidP="00A34D5B">
      <w:pPr>
        <w:pStyle w:val="Paragrafoelenco"/>
        <w:numPr>
          <w:ilvl w:val="0"/>
          <w:numId w:val="17"/>
        </w:numPr>
        <w:rPr>
          <w:rFonts w:eastAsia="Calibri"/>
          <w:bCs/>
          <w:sz w:val="20"/>
          <w:szCs w:val="20"/>
          <w:lang w:eastAsia="en-US"/>
        </w:rPr>
      </w:pPr>
      <w:r w:rsidRPr="00A34D5B">
        <w:rPr>
          <w:rFonts w:eastAsia="Calibri"/>
          <w:bCs/>
          <w:sz w:val="20"/>
          <w:szCs w:val="20"/>
          <w:lang w:eastAsia="en-US"/>
        </w:rPr>
        <w:t xml:space="preserve">non trovarsi in situazione di incompatibilità, ai sensi di quanto previsto dal d.lgs. n. 39/2013 e dall’art. 53, del d.lgs. n. 165/2001; </w:t>
      </w:r>
    </w:p>
    <w:p w14:paraId="149017C3" w14:textId="77777777" w:rsidR="00BF09C5" w:rsidRPr="00A34D5B" w:rsidRDefault="00BF09C5" w:rsidP="00A34D5B">
      <w:pPr>
        <w:pStyle w:val="Paragrafoelenco"/>
        <w:numPr>
          <w:ilvl w:val="2"/>
          <w:numId w:val="17"/>
        </w:numPr>
        <w:rPr>
          <w:rFonts w:eastAsia="Calibri"/>
          <w:bCs/>
          <w:sz w:val="20"/>
          <w:szCs w:val="20"/>
          <w:lang w:eastAsia="en-US"/>
        </w:rPr>
      </w:pPr>
      <w:r w:rsidRPr="00A34D5B">
        <w:rPr>
          <w:rFonts w:eastAsia="Calibri"/>
          <w:bCs/>
          <w:sz w:val="20"/>
          <w:szCs w:val="20"/>
          <w:lang w:eastAsia="en-US"/>
        </w:rPr>
        <w:t>ovvero, nel caso in cui sussistano situazioni di incompatibilità, che le stesse sono le seguenti:________________________________________________________________________;</w:t>
      </w:r>
    </w:p>
    <w:p w14:paraId="76EC437E" w14:textId="5BDDDBB1" w:rsidR="00BF09C5" w:rsidRPr="00A34D5B" w:rsidRDefault="00BF09C5" w:rsidP="00A34D5B">
      <w:pPr>
        <w:pStyle w:val="Paragrafoelenco"/>
        <w:numPr>
          <w:ilvl w:val="0"/>
          <w:numId w:val="17"/>
        </w:numPr>
        <w:rPr>
          <w:rFonts w:eastAsia="Calibri"/>
          <w:bCs/>
          <w:sz w:val="20"/>
          <w:szCs w:val="20"/>
          <w:lang w:eastAsia="en-US"/>
        </w:rPr>
      </w:pPr>
      <w:r w:rsidRPr="00A34D5B">
        <w:rPr>
          <w:rFonts w:eastAsia="Calibri"/>
          <w:bCs/>
          <w:sz w:val="20"/>
          <w:szCs w:val="20"/>
          <w:lang w:eastAsia="en-US"/>
        </w:rPr>
        <w:t xml:space="preserve">non trovarsi in situazioni di conflitto di interessi, anche potenziale, ai sensi dell’art. 53, comma 14, del d.lgs. n. 165/2001, che possano interferire con l’esercizio dell’incarico; </w:t>
      </w:r>
    </w:p>
    <w:p w14:paraId="60E626B1" w14:textId="210AA58E" w:rsidR="00BF09C5" w:rsidRPr="00A34D5B" w:rsidRDefault="00BF09C5" w:rsidP="00A34D5B">
      <w:pPr>
        <w:pStyle w:val="Paragrafoelenco"/>
        <w:numPr>
          <w:ilvl w:val="0"/>
          <w:numId w:val="17"/>
        </w:numPr>
        <w:jc w:val="both"/>
        <w:rPr>
          <w:rFonts w:eastAsia="Calibri"/>
          <w:bCs/>
          <w:sz w:val="20"/>
          <w:szCs w:val="20"/>
          <w:lang w:eastAsia="en-US"/>
        </w:rPr>
      </w:pPr>
      <w:r w:rsidRPr="00A34D5B">
        <w:rPr>
          <w:rFonts w:eastAsia="Calibri"/>
          <w:bCs/>
          <w:sz w:val="20"/>
          <w:szCs w:val="20"/>
          <w:lang w:eastAsia="en-US"/>
        </w:rPr>
        <w:t>essere in possesso dei seguenti requisiti:</w:t>
      </w:r>
    </w:p>
    <w:p w14:paraId="357C7634" w14:textId="285DBA91" w:rsidR="00CD3446" w:rsidRDefault="00CD3446" w:rsidP="00A34D5B">
      <w:pPr>
        <w:ind w:left="851"/>
        <w:jc w:val="both"/>
        <w:rPr>
          <w:rFonts w:ascii="Times New Roman" w:eastAsia="Calibri" w:hAnsi="Times New Roman" w:cs="Times New Roman"/>
          <w:bCs/>
          <w:kern w:val="1"/>
          <w:lang w:eastAsia="en-US" w:bidi="hi-IN"/>
        </w:rPr>
      </w:pPr>
      <w:bookmarkStart w:id="3" w:name="_Hlk171347826"/>
      <w:bookmarkStart w:id="4" w:name="_Hlk171352706"/>
      <w:r w:rsidRPr="00A34D5B">
        <w:rPr>
          <w:rFonts w:ascii="Times New Roman" w:eastAsia="Calibri" w:hAnsi="Times New Roman" w:cs="Times New Roman"/>
          <w:bCs/>
          <w:kern w:val="1"/>
          <w:lang w:eastAsia="en-US" w:bidi="hi-IN"/>
        </w:rPr>
        <w:t>comprovate competenze nel settore dell'innovazione didattica e digitale disponibilità al lavoro in team, all'ascolto e alla comunicazione interpersonale</w:t>
      </w:r>
      <w:r w:rsidR="003F579E">
        <w:rPr>
          <w:rFonts w:ascii="Times New Roman" w:eastAsia="Calibri" w:hAnsi="Times New Roman" w:cs="Times New Roman"/>
          <w:bCs/>
          <w:kern w:val="1"/>
          <w:lang w:eastAsia="en-US" w:bidi="hi-IN"/>
        </w:rPr>
        <w:t>;</w:t>
      </w:r>
    </w:p>
    <w:p w14:paraId="22B4A559" w14:textId="77777777" w:rsidR="003F579E" w:rsidRPr="003F579E" w:rsidRDefault="003F579E" w:rsidP="003F579E">
      <w:pPr>
        <w:ind w:left="851"/>
        <w:jc w:val="both"/>
        <w:rPr>
          <w:rFonts w:ascii="Times New Roman" w:eastAsia="Calibri" w:hAnsi="Times New Roman" w:cs="Times New Roman"/>
          <w:bCs/>
          <w:kern w:val="1"/>
          <w:lang w:eastAsia="en-US" w:bidi="hi-IN"/>
        </w:rPr>
      </w:pPr>
      <w:r w:rsidRPr="003F579E">
        <w:rPr>
          <w:rFonts w:ascii="Times New Roman" w:eastAsia="Calibri" w:hAnsi="Times New Roman" w:cs="Times New Roman"/>
          <w:bCs/>
          <w:kern w:val="1"/>
          <w:lang w:eastAsia="en-US" w:bidi="hi-IN"/>
        </w:rPr>
        <w:t>per il ruolo di esperto</w:t>
      </w:r>
    </w:p>
    <w:p w14:paraId="0737FE7C" w14:textId="77777777" w:rsidR="003F579E" w:rsidRPr="003F579E" w:rsidRDefault="003F579E" w:rsidP="003F579E">
      <w:pPr>
        <w:ind w:left="851"/>
        <w:jc w:val="both"/>
        <w:rPr>
          <w:rFonts w:ascii="Times New Roman" w:eastAsia="Calibri" w:hAnsi="Times New Roman" w:cs="Times New Roman"/>
          <w:bCs/>
          <w:kern w:val="1"/>
          <w:lang w:eastAsia="en-US" w:bidi="hi-IN"/>
        </w:rPr>
      </w:pPr>
      <w:r w:rsidRPr="003F579E">
        <w:rPr>
          <w:rFonts w:ascii="Times New Roman" w:eastAsia="Calibri" w:hAnsi="Times New Roman" w:cs="Times New Roman"/>
          <w:bCs/>
          <w:kern w:val="1"/>
          <w:lang w:eastAsia="en-US" w:bidi="hi-IN"/>
        </w:rPr>
        <w:t>•</w:t>
      </w:r>
      <w:r w:rsidRPr="003F579E">
        <w:rPr>
          <w:rFonts w:ascii="Times New Roman" w:eastAsia="Calibri" w:hAnsi="Times New Roman" w:cs="Times New Roman"/>
          <w:bCs/>
          <w:kern w:val="1"/>
          <w:lang w:eastAsia="en-US" w:bidi="hi-IN"/>
        </w:rPr>
        <w:tab/>
        <w:t>Laura magistrale inerente alla tematica STEM del percorso formativo</w:t>
      </w:r>
    </w:p>
    <w:p w14:paraId="1BDE910C" w14:textId="6512EC1C" w:rsidR="003F579E" w:rsidRPr="003F579E" w:rsidRDefault="003F579E" w:rsidP="003F579E">
      <w:pPr>
        <w:jc w:val="both"/>
        <w:rPr>
          <w:rFonts w:ascii="Times New Roman" w:eastAsia="Calibri" w:hAnsi="Times New Roman" w:cs="Times New Roman"/>
          <w:bCs/>
          <w:kern w:val="1"/>
          <w:lang w:eastAsia="en-US" w:bidi="hi-IN"/>
        </w:rPr>
      </w:pPr>
      <w:r w:rsidRPr="003F579E">
        <w:rPr>
          <w:rFonts w:ascii="Times New Roman" w:eastAsia="Calibri" w:hAnsi="Times New Roman" w:cs="Times New Roman"/>
          <w:bCs/>
          <w:kern w:val="1"/>
          <w:lang w:eastAsia="en-US" w:bidi="hi-IN"/>
        </w:rPr>
        <w:tab/>
      </w:r>
    </w:p>
    <w:p w14:paraId="446F3394" w14:textId="77777777" w:rsidR="003F579E" w:rsidRPr="003F579E" w:rsidRDefault="003F579E" w:rsidP="003F579E">
      <w:pPr>
        <w:ind w:left="851"/>
        <w:jc w:val="both"/>
        <w:rPr>
          <w:rFonts w:ascii="Times New Roman" w:eastAsia="Calibri" w:hAnsi="Times New Roman" w:cs="Times New Roman"/>
          <w:bCs/>
          <w:kern w:val="1"/>
          <w:lang w:eastAsia="en-US" w:bidi="hi-IN"/>
        </w:rPr>
      </w:pPr>
      <w:r w:rsidRPr="003F579E">
        <w:rPr>
          <w:rFonts w:ascii="Times New Roman" w:eastAsia="Calibri" w:hAnsi="Times New Roman" w:cs="Times New Roman"/>
          <w:bCs/>
          <w:kern w:val="1"/>
          <w:lang w:eastAsia="en-US" w:bidi="hi-IN"/>
        </w:rPr>
        <w:t>per il ruolo di tutor</w:t>
      </w:r>
    </w:p>
    <w:p w14:paraId="0D05CFA6" w14:textId="791A93C6" w:rsidR="003F579E" w:rsidRPr="00A34D5B" w:rsidRDefault="003F579E" w:rsidP="003F579E">
      <w:pPr>
        <w:ind w:left="851"/>
        <w:jc w:val="both"/>
        <w:rPr>
          <w:rFonts w:ascii="Times New Roman" w:eastAsia="Calibri" w:hAnsi="Times New Roman" w:cs="Times New Roman"/>
          <w:bCs/>
          <w:kern w:val="1"/>
          <w:lang w:eastAsia="en-US" w:bidi="hi-IN"/>
        </w:rPr>
      </w:pPr>
      <w:r w:rsidRPr="003F579E">
        <w:rPr>
          <w:rFonts w:ascii="Times New Roman" w:eastAsia="Calibri" w:hAnsi="Times New Roman" w:cs="Times New Roman"/>
          <w:bCs/>
          <w:kern w:val="1"/>
          <w:lang w:eastAsia="en-US" w:bidi="hi-IN"/>
        </w:rPr>
        <w:t>•</w:t>
      </w:r>
      <w:r w:rsidRPr="003F579E">
        <w:rPr>
          <w:rFonts w:ascii="Times New Roman" w:eastAsia="Calibri" w:hAnsi="Times New Roman" w:cs="Times New Roman"/>
          <w:bCs/>
          <w:kern w:val="1"/>
          <w:lang w:eastAsia="en-US" w:bidi="hi-IN"/>
        </w:rPr>
        <w:tab/>
        <w:t>essere in possesso di competenze specifiche verificabili in merito al ruolo di tutor d’aula per lo specifico percorso</w:t>
      </w:r>
    </w:p>
    <w:bookmarkEnd w:id="3"/>
    <w:bookmarkEnd w:id="4"/>
    <w:p w14:paraId="5CCD9D91" w14:textId="483D9FF0" w:rsidR="00BF09C5" w:rsidRPr="00A34D5B" w:rsidRDefault="00BF09C5" w:rsidP="00A34D5B">
      <w:pPr>
        <w:pStyle w:val="Paragrafoelenco"/>
        <w:numPr>
          <w:ilvl w:val="0"/>
          <w:numId w:val="17"/>
        </w:numPr>
        <w:jc w:val="both"/>
        <w:rPr>
          <w:rFonts w:eastAsia="Calibri"/>
          <w:bCs/>
          <w:sz w:val="20"/>
          <w:szCs w:val="20"/>
          <w:lang w:eastAsia="en-US"/>
        </w:rPr>
      </w:pPr>
      <w:r w:rsidRPr="00A34D5B">
        <w:rPr>
          <w:rFonts w:eastAsia="Calibri"/>
          <w:bCs/>
          <w:sz w:val="20"/>
          <w:szCs w:val="20"/>
          <w:lang w:eastAsia="en-US"/>
        </w:rPr>
        <w:t xml:space="preserve">di essere personale interno </w:t>
      </w:r>
      <w:r w:rsidR="00CD3446" w:rsidRPr="00A34D5B">
        <w:rPr>
          <w:rFonts w:eastAsia="Calibri"/>
          <w:bCs/>
          <w:sz w:val="20"/>
          <w:szCs w:val="20"/>
          <w:lang w:eastAsia="en-US"/>
        </w:rPr>
        <w:t>di ruolo</w:t>
      </w:r>
      <w:r w:rsidRPr="00A34D5B">
        <w:rPr>
          <w:rFonts w:eastAsia="Calibri"/>
          <w:bCs/>
          <w:sz w:val="20"/>
          <w:szCs w:val="20"/>
          <w:lang w:eastAsia="en-US"/>
        </w:rPr>
        <w:t xml:space="preserve"> all’Istituto Comprensivo A. Gramsci di Aprilia per l’intera durata dell’incarico </w:t>
      </w:r>
      <w:r w:rsidR="00CD3446" w:rsidRPr="00A34D5B">
        <w:rPr>
          <w:rFonts w:eastAsia="Calibri"/>
          <w:bCs/>
          <w:sz w:val="20"/>
          <w:szCs w:val="20"/>
          <w:lang w:eastAsia="en-US"/>
        </w:rPr>
        <w:t>per il profilo richiesto</w:t>
      </w:r>
    </w:p>
    <w:p w14:paraId="426EDFDF" w14:textId="1DD436F0" w:rsidR="00CD3446" w:rsidRPr="00A34D5B" w:rsidRDefault="00CD3446" w:rsidP="00A34D5B">
      <w:pPr>
        <w:pStyle w:val="Paragrafoelenco"/>
        <w:numPr>
          <w:ilvl w:val="0"/>
          <w:numId w:val="17"/>
        </w:numPr>
        <w:jc w:val="both"/>
        <w:rPr>
          <w:rFonts w:eastAsia="Calibri"/>
          <w:bCs/>
          <w:sz w:val="20"/>
          <w:szCs w:val="20"/>
          <w:lang w:eastAsia="en-US"/>
        </w:rPr>
      </w:pPr>
      <w:r w:rsidRPr="00A34D5B">
        <w:rPr>
          <w:rFonts w:eastAsia="Calibri"/>
          <w:bCs/>
          <w:sz w:val="20"/>
          <w:szCs w:val="20"/>
          <w:lang w:eastAsia="en-US"/>
        </w:rPr>
        <w:t>essere disponibile ad adattarsi al calendario delle attività definito dal Dirigente scolastico</w:t>
      </w:r>
      <w:r w:rsidR="00A34D5B">
        <w:rPr>
          <w:rFonts w:eastAsia="Calibri"/>
          <w:bCs/>
          <w:sz w:val="20"/>
          <w:szCs w:val="20"/>
          <w:lang w:eastAsia="en-US"/>
        </w:rPr>
        <w:t>.</w:t>
      </w:r>
    </w:p>
    <w:p w14:paraId="5722B5B8" w14:textId="77777777" w:rsidR="00BF09C5" w:rsidRPr="00F17E5C" w:rsidRDefault="00BF09C5" w:rsidP="00BF09C5">
      <w:pPr>
        <w:rPr>
          <w:rFonts w:ascii="Times New Roman" w:eastAsia="Calibri" w:hAnsi="Times New Roman" w:cs="Times New Roman"/>
          <w:bCs/>
          <w:lang w:eastAsia="en-US"/>
        </w:rPr>
      </w:pPr>
    </w:p>
    <w:p w14:paraId="69A22FDA" w14:textId="0FADE019" w:rsidR="00BF09C5" w:rsidRDefault="00BF09C5" w:rsidP="00A758A9">
      <w:pPr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Relativamente al</w:t>
      </w:r>
      <w:r w:rsidR="00A34D5B">
        <w:rPr>
          <w:rFonts w:ascii="Times New Roman" w:eastAsia="Calibri" w:hAnsi="Times New Roman" w:cs="Times New Roman"/>
          <w:bCs/>
          <w:lang w:eastAsia="en-US"/>
        </w:rPr>
        <w:t>l’art. 2</w:t>
      </w:r>
      <w:r w:rsidRPr="00F17E5C">
        <w:rPr>
          <w:rFonts w:ascii="Times New Roman" w:eastAsia="Calibri" w:hAnsi="Times New Roman" w:cs="Times New Roman"/>
          <w:bCs/>
          <w:lang w:eastAsia="en-US"/>
        </w:rPr>
        <w:t xml:space="preserve"> </w:t>
      </w:r>
      <w:r w:rsidR="00A34D5B">
        <w:rPr>
          <w:rFonts w:ascii="Times New Roman" w:eastAsia="Calibri" w:hAnsi="Times New Roman" w:cs="Times New Roman"/>
          <w:bCs/>
          <w:lang w:eastAsia="en-US"/>
        </w:rPr>
        <w:t xml:space="preserve">dell’ Avviso </w:t>
      </w:r>
      <w:r w:rsidRPr="00F17E5C">
        <w:rPr>
          <w:rFonts w:ascii="Times New Roman" w:eastAsia="Calibri" w:hAnsi="Times New Roman" w:cs="Times New Roman"/>
          <w:b/>
          <w:caps/>
          <w:lang w:eastAsia="en-US"/>
        </w:rPr>
        <w:t>dichiara</w:t>
      </w:r>
      <w:r w:rsidRPr="00F17E5C">
        <w:rPr>
          <w:rFonts w:ascii="Times New Roman" w:eastAsia="Calibri" w:hAnsi="Times New Roman" w:cs="Times New Roman"/>
          <w:bCs/>
          <w:lang w:eastAsia="en-US"/>
        </w:rPr>
        <w:t xml:space="preserve"> </w:t>
      </w:r>
      <w:r w:rsidR="00CD3446">
        <w:rPr>
          <w:rFonts w:ascii="Times New Roman" w:eastAsia="Calibri" w:hAnsi="Times New Roman" w:cs="Times New Roman"/>
          <w:bCs/>
          <w:lang w:eastAsia="en-US"/>
        </w:rPr>
        <w:t xml:space="preserve">di essere in possesso di </w:t>
      </w:r>
      <w:r w:rsidR="00A758A9">
        <w:rPr>
          <w:rFonts w:ascii="Times New Roman" w:eastAsia="Calibri" w:hAnsi="Times New Roman" w:cs="Times New Roman"/>
          <w:bCs/>
          <w:lang w:eastAsia="en-US"/>
        </w:rPr>
        <w:t>competenze</w:t>
      </w:r>
      <w:r w:rsidR="00CD3446">
        <w:rPr>
          <w:rFonts w:ascii="Times New Roman" w:eastAsia="Calibri" w:hAnsi="Times New Roman" w:cs="Times New Roman"/>
          <w:bCs/>
          <w:lang w:eastAsia="en-US"/>
        </w:rPr>
        <w:t xml:space="preserve"> nel settore dell’innovazione didattica e digitali così documentate</w:t>
      </w:r>
      <w:r w:rsidR="009F2782">
        <w:rPr>
          <w:rFonts w:ascii="Times New Roman" w:eastAsia="Calibri" w:hAnsi="Times New Roman" w:cs="Times New Roman"/>
          <w:bCs/>
          <w:lang w:eastAsia="en-US"/>
        </w:rPr>
        <w:t xml:space="preserve"> (</w:t>
      </w:r>
      <w:r w:rsidR="00A758A9">
        <w:rPr>
          <w:rFonts w:ascii="Times New Roman" w:eastAsia="Calibri" w:hAnsi="Times New Roman" w:cs="Times New Roman"/>
          <w:bCs/>
          <w:lang w:eastAsia="en-US"/>
        </w:rPr>
        <w:t xml:space="preserve">N.B. </w:t>
      </w:r>
      <w:r w:rsidR="009F2782">
        <w:rPr>
          <w:rFonts w:ascii="Times New Roman" w:eastAsia="Calibri" w:hAnsi="Times New Roman" w:cs="Times New Roman"/>
          <w:bCs/>
          <w:lang w:eastAsia="en-US"/>
        </w:rPr>
        <w:t>fare riferimento alle pagine del curriculum)</w:t>
      </w:r>
      <w:r w:rsidRPr="00F17E5C">
        <w:rPr>
          <w:rFonts w:ascii="Times New Roman" w:eastAsia="Calibri" w:hAnsi="Times New Roman" w:cs="Times New Roman"/>
          <w:bCs/>
          <w:lang w:eastAsia="en-US"/>
        </w:rPr>
        <w:t>:</w:t>
      </w:r>
    </w:p>
    <w:p w14:paraId="4A642577" w14:textId="77777777" w:rsidR="00A758A9" w:rsidRPr="00F17E5C" w:rsidRDefault="00A758A9" w:rsidP="00BF09C5">
      <w:pPr>
        <w:rPr>
          <w:rFonts w:ascii="Times New Roman" w:eastAsia="Calibri" w:hAnsi="Times New Roman" w:cs="Times New Roman"/>
          <w:bCs/>
          <w:lang w:eastAsia="en-US"/>
        </w:rPr>
      </w:pPr>
    </w:p>
    <w:p w14:paraId="0E12C080" w14:textId="77777777" w:rsidR="00BF09C5" w:rsidRPr="00F17E5C" w:rsidRDefault="00BF09C5" w:rsidP="00BF09C5">
      <w:pPr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____________________________________________________________________________________________</w:t>
      </w:r>
    </w:p>
    <w:p w14:paraId="006F9D1C" w14:textId="77777777" w:rsidR="00BF09C5" w:rsidRPr="00F17E5C" w:rsidRDefault="00BF09C5" w:rsidP="00BF09C5">
      <w:pPr>
        <w:jc w:val="both"/>
        <w:rPr>
          <w:rFonts w:ascii="Times New Roman" w:eastAsia="Calibri" w:hAnsi="Times New Roman" w:cs="Times New Roman"/>
          <w:bCs/>
          <w:lang w:eastAsia="en-US"/>
        </w:rPr>
      </w:pPr>
    </w:p>
    <w:p w14:paraId="54EAEDE6" w14:textId="77777777" w:rsidR="00BF09C5" w:rsidRPr="00F17E5C" w:rsidRDefault="00BF09C5" w:rsidP="00BF09C5">
      <w:pPr>
        <w:rPr>
          <w:rFonts w:ascii="Times New Roman" w:eastAsia="Calibri" w:hAnsi="Times New Roman" w:cs="Times New Roman"/>
          <w:bCs/>
          <w:lang w:eastAsia="en-US"/>
        </w:rPr>
      </w:pPr>
    </w:p>
    <w:p w14:paraId="53B56945" w14:textId="77777777" w:rsidR="00BF09C5" w:rsidRPr="00F17E5C" w:rsidRDefault="00BF09C5" w:rsidP="00BF09C5">
      <w:pPr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Si allega alla presente:</w:t>
      </w:r>
    </w:p>
    <w:p w14:paraId="719463C4" w14:textId="77777777" w:rsidR="00BF09C5" w:rsidRPr="00F17E5C" w:rsidRDefault="00BF09C5" w:rsidP="00BF09C5">
      <w:pPr>
        <w:pStyle w:val="Paragrafoelenco"/>
        <w:numPr>
          <w:ilvl w:val="0"/>
          <w:numId w:val="16"/>
        </w:numPr>
        <w:jc w:val="both"/>
        <w:rPr>
          <w:rFonts w:eastAsia="Calibri"/>
          <w:bCs/>
          <w:sz w:val="20"/>
          <w:szCs w:val="20"/>
          <w:lang w:eastAsia="en-US"/>
        </w:rPr>
      </w:pPr>
      <w:r w:rsidRPr="00F17E5C">
        <w:rPr>
          <w:rFonts w:eastAsia="Calibri"/>
          <w:bCs/>
          <w:sz w:val="20"/>
          <w:szCs w:val="20"/>
          <w:lang w:eastAsia="en-US"/>
        </w:rPr>
        <w:t>All. B Scheda di autovalutazione datata e firmata</w:t>
      </w:r>
    </w:p>
    <w:p w14:paraId="64C43F07" w14:textId="77777777" w:rsidR="00BF09C5" w:rsidRPr="00F17E5C" w:rsidRDefault="00BF09C5" w:rsidP="00BF09C5">
      <w:pPr>
        <w:pStyle w:val="Paragrafoelenco"/>
        <w:numPr>
          <w:ilvl w:val="0"/>
          <w:numId w:val="16"/>
        </w:numPr>
        <w:jc w:val="both"/>
        <w:rPr>
          <w:rFonts w:eastAsia="Calibri"/>
          <w:bCs/>
          <w:sz w:val="20"/>
          <w:szCs w:val="20"/>
          <w:lang w:eastAsia="en-US"/>
        </w:rPr>
      </w:pPr>
      <w:r w:rsidRPr="00F17E5C">
        <w:rPr>
          <w:rFonts w:eastAsia="Calibri"/>
          <w:bCs/>
          <w:sz w:val="20"/>
          <w:szCs w:val="20"/>
          <w:lang w:eastAsia="en-US"/>
        </w:rPr>
        <w:t>All. C Dichiarazione inesistenza cause di incompatibilità e conflitto di interesse datata e firmata</w:t>
      </w:r>
    </w:p>
    <w:p w14:paraId="57B2CDE0" w14:textId="77777777" w:rsidR="00BF09C5" w:rsidRPr="00F17E5C" w:rsidRDefault="00BF09C5" w:rsidP="00BF09C5">
      <w:pPr>
        <w:pStyle w:val="Paragrafoelenco"/>
        <w:numPr>
          <w:ilvl w:val="0"/>
          <w:numId w:val="16"/>
        </w:numPr>
        <w:jc w:val="both"/>
        <w:rPr>
          <w:rFonts w:eastAsia="Calibri"/>
          <w:bCs/>
          <w:sz w:val="20"/>
          <w:szCs w:val="20"/>
          <w:lang w:eastAsia="en-US"/>
        </w:rPr>
      </w:pPr>
      <w:r w:rsidRPr="00F17E5C">
        <w:rPr>
          <w:rFonts w:eastAsia="Calibri"/>
          <w:bCs/>
          <w:sz w:val="20"/>
          <w:szCs w:val="20"/>
          <w:lang w:eastAsia="en-US"/>
        </w:rPr>
        <w:lastRenderedPageBreak/>
        <w:t xml:space="preserve">Curriculum Vitae </w:t>
      </w:r>
      <w:r w:rsidRPr="00F17E5C">
        <w:rPr>
          <w:rFonts w:eastAsia="Calibri"/>
          <w:bCs/>
          <w:sz w:val="20"/>
          <w:szCs w:val="20"/>
          <w:u w:val="single"/>
          <w:lang w:eastAsia="en-US"/>
        </w:rPr>
        <w:t>in formato Europeo</w:t>
      </w:r>
      <w:r w:rsidRPr="00F17E5C">
        <w:rPr>
          <w:rFonts w:eastAsia="Calibri"/>
          <w:bCs/>
          <w:sz w:val="20"/>
          <w:szCs w:val="20"/>
          <w:lang w:eastAsia="en-US"/>
        </w:rPr>
        <w:t xml:space="preserve"> con autodichiarazione di veridicità dei dati e delle informazioni contenute, ai sensi degli artt. 46 e 47 del D.P.R. 445/2000 datato e firmato</w:t>
      </w:r>
    </w:p>
    <w:p w14:paraId="0190FE85" w14:textId="77777777" w:rsidR="00BF09C5" w:rsidRPr="00F17E5C" w:rsidRDefault="00BF09C5" w:rsidP="00BF09C5">
      <w:pPr>
        <w:pStyle w:val="Paragrafoelenco"/>
        <w:numPr>
          <w:ilvl w:val="0"/>
          <w:numId w:val="16"/>
        </w:numPr>
        <w:jc w:val="both"/>
        <w:rPr>
          <w:rFonts w:eastAsia="Calibri"/>
          <w:bCs/>
          <w:sz w:val="20"/>
          <w:szCs w:val="20"/>
          <w:lang w:eastAsia="en-US"/>
        </w:rPr>
      </w:pPr>
      <w:r w:rsidRPr="00F17E5C">
        <w:rPr>
          <w:rFonts w:eastAsia="Calibri"/>
          <w:bCs/>
          <w:sz w:val="20"/>
          <w:szCs w:val="20"/>
          <w:lang w:eastAsia="en-US"/>
        </w:rPr>
        <w:t>Copia di documento di identità in corso di validità</w:t>
      </w:r>
    </w:p>
    <w:p w14:paraId="3280D643" w14:textId="77777777" w:rsidR="00BF09C5" w:rsidRPr="00F17E5C" w:rsidRDefault="00BF09C5" w:rsidP="00BF09C5">
      <w:pPr>
        <w:tabs>
          <w:tab w:val="left" w:pos="1120"/>
        </w:tabs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ab/>
      </w:r>
    </w:p>
    <w:p w14:paraId="13A886AF" w14:textId="77777777" w:rsidR="00BF09C5" w:rsidRPr="00F17E5C" w:rsidRDefault="00BF09C5" w:rsidP="00BF09C5">
      <w:pPr>
        <w:tabs>
          <w:tab w:val="left" w:pos="1120"/>
        </w:tabs>
        <w:rPr>
          <w:rFonts w:ascii="Times New Roman" w:eastAsia="Calibri" w:hAnsi="Times New Roman" w:cs="Times New Roman"/>
          <w:bCs/>
          <w:lang w:eastAsia="en-US"/>
        </w:rPr>
      </w:pPr>
    </w:p>
    <w:p w14:paraId="4343AB59" w14:textId="77777777" w:rsidR="00BF09C5" w:rsidRPr="00F17E5C" w:rsidRDefault="00BF09C5" w:rsidP="00BF09C5">
      <w:pPr>
        <w:ind w:firstLine="709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Luogo e data</w:t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  <w:t>Firma del Partecipante</w:t>
      </w:r>
    </w:p>
    <w:p w14:paraId="16114745" w14:textId="77777777" w:rsidR="00BF09C5" w:rsidRPr="00F17E5C" w:rsidRDefault="00BF09C5" w:rsidP="00BF09C5">
      <w:pPr>
        <w:rPr>
          <w:rFonts w:ascii="Times New Roman" w:eastAsia="Calibri" w:hAnsi="Times New Roman" w:cs="Times New Roman"/>
          <w:bCs/>
          <w:lang w:eastAsia="en-US"/>
        </w:rPr>
      </w:pPr>
    </w:p>
    <w:p w14:paraId="2FE7DA44" w14:textId="77777777" w:rsidR="00BF09C5" w:rsidRPr="00B5601D" w:rsidRDefault="00BF09C5" w:rsidP="00BF09C5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_______________, ______________</w:t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  <w:t>____________________________</w:t>
      </w:r>
    </w:p>
    <w:p w14:paraId="5F1C921E" w14:textId="77777777" w:rsidR="007513CB" w:rsidRPr="00192D38" w:rsidRDefault="007513CB" w:rsidP="00D560C6">
      <w:pPr>
        <w:jc w:val="both"/>
        <w:rPr>
          <w:rFonts w:ascii="Times New Roman" w:eastAsia="Calibri" w:hAnsi="Times New Roman" w:cs="Times New Roman"/>
          <w:i/>
          <w:lang w:eastAsia="en-US"/>
        </w:rPr>
      </w:pPr>
    </w:p>
    <w:p w14:paraId="3A64F44D" w14:textId="77777777" w:rsidR="007513CB" w:rsidRPr="00192D38" w:rsidRDefault="007513CB" w:rsidP="00D560C6">
      <w:pPr>
        <w:jc w:val="both"/>
        <w:rPr>
          <w:rFonts w:ascii="Times New Roman" w:eastAsia="Calibri" w:hAnsi="Times New Roman" w:cs="Times New Roman"/>
          <w:i/>
          <w:lang w:eastAsia="en-US"/>
        </w:rPr>
      </w:pPr>
    </w:p>
    <w:p w14:paraId="7F91A330" w14:textId="77777777" w:rsidR="007513CB" w:rsidRPr="00192D38" w:rsidRDefault="007513CB" w:rsidP="00D560C6">
      <w:pPr>
        <w:jc w:val="both"/>
        <w:rPr>
          <w:rFonts w:ascii="Times New Roman" w:eastAsia="Calibri" w:hAnsi="Times New Roman" w:cs="Times New Roman"/>
          <w:i/>
          <w:lang w:eastAsia="en-US"/>
        </w:rPr>
      </w:pPr>
    </w:p>
    <w:p w14:paraId="24E1F7E0" w14:textId="77777777" w:rsidR="00702CB4" w:rsidRPr="00192D38" w:rsidRDefault="00702CB4" w:rsidP="00D560C6">
      <w:pPr>
        <w:jc w:val="both"/>
        <w:rPr>
          <w:rFonts w:ascii="Times New Roman" w:eastAsia="Calibri" w:hAnsi="Times New Roman" w:cs="Times New Roman"/>
          <w:i/>
          <w:lang w:eastAsia="en-US"/>
        </w:rPr>
      </w:pPr>
    </w:p>
    <w:p w14:paraId="6F8BA9CE" w14:textId="77777777" w:rsidR="00702CB4" w:rsidRPr="00192D38" w:rsidRDefault="00702CB4" w:rsidP="00D560C6">
      <w:pPr>
        <w:jc w:val="both"/>
        <w:rPr>
          <w:rFonts w:ascii="Times New Roman" w:eastAsia="Calibri" w:hAnsi="Times New Roman" w:cs="Times New Roman"/>
          <w:i/>
          <w:lang w:eastAsia="en-US"/>
        </w:rPr>
      </w:pPr>
    </w:p>
    <w:sectPr w:rsidR="00702CB4" w:rsidRPr="00192D38" w:rsidSect="000733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851" w:bottom="567" w:left="851" w:header="181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4A1747" w14:textId="77777777" w:rsidR="00C123A8" w:rsidRDefault="00C123A8">
      <w:r>
        <w:separator/>
      </w:r>
    </w:p>
  </w:endnote>
  <w:endnote w:type="continuationSeparator" w:id="0">
    <w:p w14:paraId="69063DA4" w14:textId="77777777" w:rsidR="00C123A8" w:rsidRDefault="00C1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ont275">
    <w:altName w:val="Times New Roman"/>
    <w:charset w:val="00"/>
    <w:family w:val="auto"/>
    <w:pitch w:val="variable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69A584" w14:textId="77777777" w:rsidR="003F579E" w:rsidRDefault="003F579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8A353" w14:textId="77777777" w:rsidR="00407FBD" w:rsidRDefault="00407FBD">
    <w:pPr>
      <w:pStyle w:val="Pidipagina"/>
    </w:pPr>
  </w:p>
  <w:p w14:paraId="135E669F" w14:textId="77777777" w:rsidR="00407FBD" w:rsidRDefault="00407FBD">
    <w:pPr>
      <w:rPr>
        <w:rFonts w:ascii="Tahoma" w:hAnsi="Tahoma" w:cs="Tahoma"/>
        <w:i/>
        <w:iCs/>
        <w:sz w:val="12"/>
        <w:szCs w:val="12"/>
      </w:rPr>
    </w:pPr>
  </w:p>
  <w:p w14:paraId="27938F78" w14:textId="77777777" w:rsidR="00407FBD" w:rsidRDefault="00407FBD">
    <w:pPr>
      <w:pStyle w:val="Pidipagina"/>
      <w:tabs>
        <w:tab w:val="clear" w:pos="4819"/>
        <w:tab w:val="center" w:pos="2835"/>
      </w:tabs>
      <w:rPr>
        <w:rFonts w:ascii="Tahoma" w:hAnsi="Tahoma" w:cs="Tahoma"/>
        <w:i/>
        <w:iCs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B0793" w14:textId="77777777" w:rsidR="003F579E" w:rsidRDefault="003F579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E55BA9" w14:textId="77777777" w:rsidR="00C123A8" w:rsidRDefault="00C123A8">
      <w:r>
        <w:separator/>
      </w:r>
    </w:p>
  </w:footnote>
  <w:footnote w:type="continuationSeparator" w:id="0">
    <w:p w14:paraId="6345253D" w14:textId="77777777" w:rsidR="00C123A8" w:rsidRDefault="00C12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7381E" w14:textId="77777777" w:rsidR="003F579E" w:rsidRDefault="003F579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D682E" w14:textId="77777777" w:rsidR="00F65F91" w:rsidRDefault="00F65F91" w:rsidP="00471ABB">
    <w:pPr>
      <w:pStyle w:val="Intestazione"/>
      <w:jc w:val="center"/>
    </w:pPr>
  </w:p>
  <w:p w14:paraId="5A7EEFB1" w14:textId="122F2047" w:rsidR="00F65F91" w:rsidRDefault="00702CB4" w:rsidP="003F579E">
    <w:pPr>
      <w:pStyle w:val="Intestazione"/>
      <w:tabs>
        <w:tab w:val="left" w:pos="0"/>
      </w:tabs>
      <w:jc w:val="both"/>
    </w:pPr>
    <w:r>
      <w:tab/>
    </w:r>
    <w:r w:rsidR="00BF09C5" w:rsidRPr="00B5601D">
      <w:rPr>
        <w:rFonts w:ascii="Times New Roman" w:hAnsi="Times New Roman" w:cs="Times New Roman"/>
        <w:b/>
        <w:bCs/>
      </w:rPr>
      <w:t>Allegato A</w:t>
    </w:r>
    <w:r w:rsidR="00BF09C5" w:rsidRPr="005C1954">
      <w:rPr>
        <w:rFonts w:ascii="Times New Roman" w:hAnsi="Times New Roman" w:cs="Times New Roman"/>
      </w:rPr>
      <w:t xml:space="preserve"> –</w:t>
    </w:r>
    <w:r w:rsidR="00BF09C5">
      <w:rPr>
        <w:rFonts w:ascii="Times New Roman" w:hAnsi="Times New Roman" w:cs="Times New Roman"/>
      </w:rPr>
      <w:t xml:space="preserve"> </w:t>
    </w:r>
    <w:r w:rsidR="00BF09C5" w:rsidRPr="00BF09C5">
      <w:rPr>
        <w:rFonts w:ascii="Times New Roman" w:hAnsi="Times New Roman" w:cs="Times New Roman"/>
      </w:rPr>
      <w:t xml:space="preserve">Avviso di selezione rivolto al personale interno  finalizzato </w:t>
    </w:r>
    <w:r w:rsidR="003F579E" w:rsidRPr="003F579E">
      <w:rPr>
        <w:rFonts w:ascii="Times New Roman" w:hAnsi="Times New Roman" w:cs="Times New Roman"/>
      </w:rPr>
      <w:t>alla selezione di formatori esperti e tutor per percorsi di formazione sulla transizione digitale e laboratori di formazione sul campo D.M. 66/2023</w:t>
    </w:r>
    <w:r>
      <w:tab/>
    </w:r>
  </w:p>
  <w:p w14:paraId="69C4AF52" w14:textId="77777777" w:rsidR="00F65F91" w:rsidRDefault="00F65F91" w:rsidP="00471ABB">
    <w:pPr>
      <w:pStyle w:val="Intestazione"/>
      <w:jc w:val="center"/>
    </w:pPr>
  </w:p>
  <w:p w14:paraId="0F855C17" w14:textId="52BE4E0A" w:rsidR="00471ABB" w:rsidRDefault="001300BD" w:rsidP="00471ABB">
    <w:pPr>
      <w:pStyle w:val="Intestazione"/>
      <w:jc w:val="center"/>
    </w:pPr>
    <w:r>
      <w:rPr>
        <w:noProof/>
      </w:rPr>
      <w:drawing>
        <wp:inline distT="0" distB="0" distL="0" distR="0" wp14:anchorId="2CEAB9AF" wp14:editId="41F77389">
          <wp:extent cx="6479540" cy="26797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954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92C45F" w14:textId="77777777" w:rsidR="00407FBD" w:rsidRDefault="00407FBD">
    <w:pPr>
      <w:pStyle w:val="Pidipagina"/>
      <w:tabs>
        <w:tab w:val="clear" w:pos="4819"/>
        <w:tab w:val="center" w:pos="567"/>
      </w:tabs>
      <w:jc w:val="center"/>
      <w:rPr>
        <w:rFonts w:ascii="Berlin Sans FB" w:hAnsi="Berlin Sans FB" w:cs="Berlin Sans FB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44C0B1" w14:textId="77777777" w:rsidR="003F579E" w:rsidRDefault="003F579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OpenSymbol"/>
        <w:b/>
        <w:bCs/>
        <w:sz w:val="22"/>
        <w:szCs w:val="22"/>
        <w:shd w:val="clear" w:color="auto" w:fill="auto"/>
        <w:lang w:val="it-IT"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2"/>
    <w:lvl w:ilvl="0">
      <w:start w:val="1"/>
      <w:numFmt w:val="bullet"/>
      <w:lvlText w:val=""/>
      <w:lvlJc w:val="left"/>
      <w:pPr>
        <w:tabs>
          <w:tab w:val="num" w:pos="616"/>
        </w:tabs>
        <w:ind w:left="616" w:hanging="360"/>
      </w:pPr>
      <w:rPr>
        <w:rFonts w:ascii="Symbol" w:hAnsi="Symbol" w:cs="Times New Roman"/>
        <w:b/>
      </w:rPr>
    </w:lvl>
    <w:lvl w:ilvl="1">
      <w:start w:val="1"/>
      <w:numFmt w:val="bullet"/>
      <w:lvlText w:val="◦"/>
      <w:lvlJc w:val="left"/>
      <w:pPr>
        <w:tabs>
          <w:tab w:val="num" w:pos="976"/>
        </w:tabs>
        <w:ind w:left="976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336"/>
        </w:tabs>
        <w:ind w:left="1336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696"/>
        </w:tabs>
        <w:ind w:left="1696" w:hanging="360"/>
      </w:pPr>
      <w:rPr>
        <w:rFonts w:ascii="Symbol" w:hAnsi="Symbol" w:cs="Times New Roman"/>
        <w:b/>
      </w:rPr>
    </w:lvl>
    <w:lvl w:ilvl="4">
      <w:start w:val="1"/>
      <w:numFmt w:val="bullet"/>
      <w:lvlText w:val="◦"/>
      <w:lvlJc w:val="left"/>
      <w:pPr>
        <w:tabs>
          <w:tab w:val="num" w:pos="2056"/>
        </w:tabs>
        <w:ind w:left="2056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416"/>
        </w:tabs>
        <w:ind w:left="2416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cs="Times New Roman"/>
        <w:b/>
      </w:rPr>
    </w:lvl>
    <w:lvl w:ilvl="7">
      <w:start w:val="1"/>
      <w:numFmt w:val="bullet"/>
      <w:lvlText w:val="◦"/>
      <w:lvlJc w:val="left"/>
      <w:pPr>
        <w:tabs>
          <w:tab w:val="num" w:pos="3136"/>
        </w:tabs>
        <w:ind w:left="3136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496"/>
        </w:tabs>
        <w:ind w:left="3496" w:hanging="360"/>
      </w:pPr>
      <w:rPr>
        <w:rFonts w:ascii="OpenSymbol" w:hAnsi="OpenSymbol"/>
      </w:rPr>
    </w:lvl>
  </w:abstractNum>
  <w:abstractNum w:abstractNumId="5" w15:restartNumberingAfterBreak="0">
    <w:nsid w:val="120E6361"/>
    <w:multiLevelType w:val="hybridMultilevel"/>
    <w:tmpl w:val="0CAEA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0264E"/>
    <w:multiLevelType w:val="hybridMultilevel"/>
    <w:tmpl w:val="CA08400C"/>
    <w:lvl w:ilvl="0" w:tplc="440E42B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BF12B41"/>
    <w:multiLevelType w:val="hybridMultilevel"/>
    <w:tmpl w:val="111EFB6C"/>
    <w:lvl w:ilvl="0" w:tplc="F320AB6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873E4"/>
    <w:multiLevelType w:val="hybridMultilevel"/>
    <w:tmpl w:val="356A6B8C"/>
    <w:lvl w:ilvl="0" w:tplc="3B5E0ABC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F1312"/>
    <w:multiLevelType w:val="hybridMultilevel"/>
    <w:tmpl w:val="42F2D130"/>
    <w:lvl w:ilvl="0" w:tplc="A4C21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E0E4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A2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A44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41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45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A5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C9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C4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1" w15:restartNumberingAfterBreak="0">
    <w:nsid w:val="3E1A342B"/>
    <w:multiLevelType w:val="hybridMultilevel"/>
    <w:tmpl w:val="271CAFB2"/>
    <w:lvl w:ilvl="0" w:tplc="BC3CB946">
      <w:start w:val="1"/>
      <w:numFmt w:val="lowerRoman"/>
      <w:lvlText w:val="%1."/>
      <w:lvlJc w:val="left"/>
      <w:pPr>
        <w:ind w:left="1571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41D12924"/>
    <w:multiLevelType w:val="hybridMultilevel"/>
    <w:tmpl w:val="E53263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14" w15:restartNumberingAfterBreak="0">
    <w:nsid w:val="4D58783D"/>
    <w:multiLevelType w:val="multilevel"/>
    <w:tmpl w:val="037E3FA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66C71F31"/>
    <w:multiLevelType w:val="hybridMultilevel"/>
    <w:tmpl w:val="BA6AEE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7C6A51"/>
    <w:multiLevelType w:val="singleLevel"/>
    <w:tmpl w:val="C6261BB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7" w15:restartNumberingAfterBreak="0">
    <w:nsid w:val="79336984"/>
    <w:multiLevelType w:val="hybridMultilevel"/>
    <w:tmpl w:val="50F8BF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2152167">
    <w:abstractNumId w:val="16"/>
  </w:num>
  <w:num w:numId="2" w16cid:durableId="1113086742">
    <w:abstractNumId w:val="0"/>
  </w:num>
  <w:num w:numId="3" w16cid:durableId="732503122">
    <w:abstractNumId w:val="1"/>
  </w:num>
  <w:num w:numId="4" w16cid:durableId="931426149">
    <w:abstractNumId w:val="2"/>
  </w:num>
  <w:num w:numId="5" w16cid:durableId="521864540">
    <w:abstractNumId w:val="3"/>
  </w:num>
  <w:num w:numId="6" w16cid:durableId="1671642018">
    <w:abstractNumId w:val="4"/>
  </w:num>
  <w:num w:numId="7" w16cid:durableId="1875800674">
    <w:abstractNumId w:val="6"/>
  </w:num>
  <w:num w:numId="8" w16cid:durableId="42023418">
    <w:abstractNumId w:val="12"/>
  </w:num>
  <w:num w:numId="9" w16cid:durableId="493305024">
    <w:abstractNumId w:val="14"/>
  </w:num>
  <w:num w:numId="10" w16cid:durableId="659042099">
    <w:abstractNumId w:val="13"/>
  </w:num>
  <w:num w:numId="11" w16cid:durableId="1391463760">
    <w:abstractNumId w:val="17"/>
  </w:num>
  <w:num w:numId="12" w16cid:durableId="1116949749">
    <w:abstractNumId w:val="8"/>
  </w:num>
  <w:num w:numId="13" w16cid:durableId="1400326441">
    <w:abstractNumId w:val="9"/>
  </w:num>
  <w:num w:numId="14" w16cid:durableId="1656184140">
    <w:abstractNumId w:val="10"/>
  </w:num>
  <w:num w:numId="15" w16cid:durableId="1931888050">
    <w:abstractNumId w:val="7"/>
  </w:num>
  <w:num w:numId="16" w16cid:durableId="618606163">
    <w:abstractNumId w:val="15"/>
  </w:num>
  <w:num w:numId="17" w16cid:durableId="1150906599">
    <w:abstractNumId w:val="5"/>
  </w:num>
  <w:num w:numId="18" w16cid:durableId="208772560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defaultTabStop w:val="709"/>
  <w:hyphenationZone w:val="283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FBD"/>
    <w:rsid w:val="00005068"/>
    <w:rsid w:val="00021933"/>
    <w:rsid w:val="00025965"/>
    <w:rsid w:val="00026EB9"/>
    <w:rsid w:val="00036627"/>
    <w:rsid w:val="000529D2"/>
    <w:rsid w:val="00071DA2"/>
    <w:rsid w:val="0007338C"/>
    <w:rsid w:val="00090087"/>
    <w:rsid w:val="00095133"/>
    <w:rsid w:val="000B0221"/>
    <w:rsid w:val="000F01FC"/>
    <w:rsid w:val="00113B0F"/>
    <w:rsid w:val="001300BD"/>
    <w:rsid w:val="001325B8"/>
    <w:rsid w:val="00146B0E"/>
    <w:rsid w:val="001746E5"/>
    <w:rsid w:val="00190757"/>
    <w:rsid w:val="00192D38"/>
    <w:rsid w:val="001949F3"/>
    <w:rsid w:val="001C33A6"/>
    <w:rsid w:val="001D0D9D"/>
    <w:rsid w:val="001D77AA"/>
    <w:rsid w:val="002138A9"/>
    <w:rsid w:val="00245F7C"/>
    <w:rsid w:val="00251294"/>
    <w:rsid w:val="002554BE"/>
    <w:rsid w:val="00261E85"/>
    <w:rsid w:val="00262D1D"/>
    <w:rsid w:val="00274603"/>
    <w:rsid w:val="00277453"/>
    <w:rsid w:val="00294680"/>
    <w:rsid w:val="00297ABB"/>
    <w:rsid w:val="002C40A2"/>
    <w:rsid w:val="002C7AE9"/>
    <w:rsid w:val="002D33B3"/>
    <w:rsid w:val="002D3950"/>
    <w:rsid w:val="002F23C8"/>
    <w:rsid w:val="002F5387"/>
    <w:rsid w:val="003079DF"/>
    <w:rsid w:val="00323532"/>
    <w:rsid w:val="003750D0"/>
    <w:rsid w:val="003B1106"/>
    <w:rsid w:val="003C4138"/>
    <w:rsid w:val="003D6343"/>
    <w:rsid w:val="003E231D"/>
    <w:rsid w:val="003E7918"/>
    <w:rsid w:val="003F06A9"/>
    <w:rsid w:val="003F579E"/>
    <w:rsid w:val="00407FBD"/>
    <w:rsid w:val="004222E9"/>
    <w:rsid w:val="004307FC"/>
    <w:rsid w:val="00435CA6"/>
    <w:rsid w:val="00436A7D"/>
    <w:rsid w:val="0044522F"/>
    <w:rsid w:val="00446352"/>
    <w:rsid w:val="00454AD9"/>
    <w:rsid w:val="004633BE"/>
    <w:rsid w:val="00471ABB"/>
    <w:rsid w:val="00485B8D"/>
    <w:rsid w:val="00496A04"/>
    <w:rsid w:val="004A0E68"/>
    <w:rsid w:val="004A22F2"/>
    <w:rsid w:val="004E22EB"/>
    <w:rsid w:val="004E5AD5"/>
    <w:rsid w:val="004F551A"/>
    <w:rsid w:val="0050587E"/>
    <w:rsid w:val="00543856"/>
    <w:rsid w:val="00566520"/>
    <w:rsid w:val="0058037A"/>
    <w:rsid w:val="0059524C"/>
    <w:rsid w:val="005A2A1F"/>
    <w:rsid w:val="005A3759"/>
    <w:rsid w:val="005D5309"/>
    <w:rsid w:val="005F4352"/>
    <w:rsid w:val="006048E1"/>
    <w:rsid w:val="006404AF"/>
    <w:rsid w:val="00650D2A"/>
    <w:rsid w:val="006A3C9D"/>
    <w:rsid w:val="006B0A43"/>
    <w:rsid w:val="006B23AD"/>
    <w:rsid w:val="006B3040"/>
    <w:rsid w:val="006C50C4"/>
    <w:rsid w:val="006D4F13"/>
    <w:rsid w:val="00702CB4"/>
    <w:rsid w:val="007039CC"/>
    <w:rsid w:val="007415B6"/>
    <w:rsid w:val="007511B0"/>
    <w:rsid w:val="007513CB"/>
    <w:rsid w:val="00757B2B"/>
    <w:rsid w:val="00765CB3"/>
    <w:rsid w:val="007A0415"/>
    <w:rsid w:val="007A0D88"/>
    <w:rsid w:val="00822C25"/>
    <w:rsid w:val="00824A7E"/>
    <w:rsid w:val="008965D2"/>
    <w:rsid w:val="008B4758"/>
    <w:rsid w:val="008B6CDB"/>
    <w:rsid w:val="008E1CD9"/>
    <w:rsid w:val="008F265D"/>
    <w:rsid w:val="0094789F"/>
    <w:rsid w:val="00950CA3"/>
    <w:rsid w:val="00977204"/>
    <w:rsid w:val="009B364A"/>
    <w:rsid w:val="009B3A80"/>
    <w:rsid w:val="009C1FD4"/>
    <w:rsid w:val="009C40F2"/>
    <w:rsid w:val="009D5091"/>
    <w:rsid w:val="009E719B"/>
    <w:rsid w:val="009F2782"/>
    <w:rsid w:val="00A236D3"/>
    <w:rsid w:val="00A33129"/>
    <w:rsid w:val="00A34D5B"/>
    <w:rsid w:val="00A758A9"/>
    <w:rsid w:val="00A800BC"/>
    <w:rsid w:val="00AA6F84"/>
    <w:rsid w:val="00AB0E25"/>
    <w:rsid w:val="00AB60AC"/>
    <w:rsid w:val="00AB6627"/>
    <w:rsid w:val="00AE0660"/>
    <w:rsid w:val="00B02F38"/>
    <w:rsid w:val="00B11495"/>
    <w:rsid w:val="00B13E95"/>
    <w:rsid w:val="00B62D54"/>
    <w:rsid w:val="00BB1B7A"/>
    <w:rsid w:val="00BB2560"/>
    <w:rsid w:val="00BB527B"/>
    <w:rsid w:val="00BE015C"/>
    <w:rsid w:val="00BF09C5"/>
    <w:rsid w:val="00C027B0"/>
    <w:rsid w:val="00C05078"/>
    <w:rsid w:val="00C123A8"/>
    <w:rsid w:val="00C45750"/>
    <w:rsid w:val="00C46055"/>
    <w:rsid w:val="00C70FE9"/>
    <w:rsid w:val="00C86727"/>
    <w:rsid w:val="00C876E1"/>
    <w:rsid w:val="00C90950"/>
    <w:rsid w:val="00CA625D"/>
    <w:rsid w:val="00CB5D57"/>
    <w:rsid w:val="00CC7970"/>
    <w:rsid w:val="00CD3446"/>
    <w:rsid w:val="00CE5371"/>
    <w:rsid w:val="00CF6398"/>
    <w:rsid w:val="00D210C5"/>
    <w:rsid w:val="00D21869"/>
    <w:rsid w:val="00D32119"/>
    <w:rsid w:val="00D560C6"/>
    <w:rsid w:val="00D57883"/>
    <w:rsid w:val="00D87FA6"/>
    <w:rsid w:val="00D930E1"/>
    <w:rsid w:val="00DC24B5"/>
    <w:rsid w:val="00DC7D46"/>
    <w:rsid w:val="00DD34AD"/>
    <w:rsid w:val="00DE6D65"/>
    <w:rsid w:val="00E0665B"/>
    <w:rsid w:val="00E41D02"/>
    <w:rsid w:val="00E43C55"/>
    <w:rsid w:val="00E45C11"/>
    <w:rsid w:val="00E505F9"/>
    <w:rsid w:val="00E5387B"/>
    <w:rsid w:val="00E61DC3"/>
    <w:rsid w:val="00E80851"/>
    <w:rsid w:val="00E955AF"/>
    <w:rsid w:val="00F21A3E"/>
    <w:rsid w:val="00F47993"/>
    <w:rsid w:val="00F65F91"/>
    <w:rsid w:val="00F93079"/>
    <w:rsid w:val="00FA3402"/>
    <w:rsid w:val="00FA3D2E"/>
    <w:rsid w:val="00FA56CE"/>
    <w:rsid w:val="00FB61D9"/>
    <w:rsid w:val="00FC19A6"/>
    <w:rsid w:val="00FE1EDE"/>
    <w:rsid w:val="00FE3C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90C38B"/>
  <w15:docId w15:val="{EB69099C-C99A-437B-BF60-023F1A815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E1EDE"/>
    <w:rPr>
      <w:rFonts w:ascii="MS Sans Serif" w:hAnsi="MS Sans Serif" w:cs="MS Sans Serif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FE1EDE"/>
    <w:pPr>
      <w:keepNext/>
      <w:jc w:val="center"/>
      <w:outlineLvl w:val="0"/>
    </w:pPr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407FBD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FE1ED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rsid w:val="00FE1EDE"/>
    <w:rPr>
      <w:rFonts w:ascii="Tahoma" w:hAnsi="Tahoma" w:cs="Tahoma"/>
      <w:sz w:val="16"/>
      <w:szCs w:val="16"/>
      <w:lang w:val="en-US" w:eastAsia="it-IT"/>
    </w:rPr>
  </w:style>
  <w:style w:type="character" w:styleId="Collegamentoipertestuale">
    <w:name w:val="Hyperlink"/>
    <w:uiPriority w:val="99"/>
    <w:rsid w:val="00FE1EDE"/>
    <w:rPr>
      <w:rFonts w:ascii="Times New Roman" w:hAnsi="Times New Roman"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character" w:styleId="Collegamentovisitato">
    <w:name w:val="FollowedHyperlink"/>
    <w:uiPriority w:val="99"/>
    <w:rsid w:val="00FE1EDE"/>
    <w:rPr>
      <w:rFonts w:ascii="Times New Roman" w:hAnsi="Times New Roman" w:cs="Times New Roman"/>
      <w:color w:val="800080"/>
      <w:u w:val="single"/>
    </w:rPr>
  </w:style>
  <w:style w:type="paragraph" w:styleId="Titolo">
    <w:name w:val="Title"/>
    <w:basedOn w:val="Normale"/>
    <w:next w:val="Sottotitolo"/>
    <w:link w:val="TitoloCarattere"/>
    <w:qFormat/>
    <w:rsid w:val="00026EB9"/>
    <w:pPr>
      <w:widowControl w:val="0"/>
      <w:suppressAutoHyphens/>
      <w:jc w:val="center"/>
    </w:pPr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character" w:customStyle="1" w:styleId="TitoloCarattere">
    <w:name w:val="Titolo Carattere"/>
    <w:basedOn w:val="Carpredefinitoparagrafo"/>
    <w:link w:val="Titolo"/>
    <w:rsid w:val="00026EB9"/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paragraph" w:styleId="Sottotitolo">
    <w:name w:val="Subtitle"/>
    <w:basedOn w:val="Normale"/>
    <w:next w:val="Corpotesto"/>
    <w:link w:val="SottotitoloCarattere"/>
    <w:qFormat/>
    <w:rsid w:val="00026EB9"/>
    <w:pPr>
      <w:widowControl w:val="0"/>
      <w:suppressAutoHyphens/>
      <w:spacing w:after="60"/>
      <w:jc w:val="center"/>
    </w:pPr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character" w:customStyle="1" w:styleId="SottotitoloCarattere">
    <w:name w:val="Sottotitolo Carattere"/>
    <w:basedOn w:val="Carpredefinitoparagrafo"/>
    <w:link w:val="Sottotitolo"/>
    <w:rsid w:val="00026EB9"/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paragraph" w:customStyle="1" w:styleId="Paragrafoelenco1">
    <w:name w:val="Paragrafo elenco1"/>
    <w:basedOn w:val="Normale"/>
    <w:rsid w:val="00026EB9"/>
    <w:pPr>
      <w:widowControl w:val="0"/>
      <w:suppressAutoHyphens/>
      <w:ind w:left="708"/>
    </w:pPr>
    <w:rPr>
      <w:rFonts w:ascii="Times New Roman" w:eastAsia="SimSun" w:hAnsi="Times New Roman" w:cs="Mangal"/>
      <w:color w:val="00000A"/>
      <w:kern w:val="1"/>
      <w:sz w:val="24"/>
      <w:szCs w:val="24"/>
      <w:lang w:eastAsia="hi-IN" w:bidi="hi-I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26EB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26EB9"/>
    <w:rPr>
      <w:rFonts w:ascii="MS Sans Serif" w:hAnsi="MS Sans Serif" w:cs="MS Sans Serif"/>
      <w:lang w:val="en-US"/>
    </w:rPr>
  </w:style>
  <w:style w:type="paragraph" w:customStyle="1" w:styleId="Default">
    <w:name w:val="Default"/>
    <w:rsid w:val="000529D2"/>
    <w:pPr>
      <w:suppressAutoHyphens/>
      <w:spacing w:line="100" w:lineRule="atLeast"/>
    </w:pPr>
    <w:rPr>
      <w:rFonts w:ascii="Times New Roman" w:hAnsi="Times New Roman"/>
      <w:color w:val="000000"/>
      <w:kern w:val="1"/>
      <w:sz w:val="24"/>
      <w:szCs w:val="24"/>
      <w:lang w:eastAsia="hi-IN" w:bidi="hi-IN"/>
    </w:rPr>
  </w:style>
  <w:style w:type="paragraph" w:styleId="Paragrafoelenco">
    <w:name w:val="List Paragraph"/>
    <w:basedOn w:val="Normale"/>
    <w:link w:val="ParagrafoelencoCarattere"/>
    <w:uiPriority w:val="1"/>
    <w:qFormat/>
    <w:rsid w:val="000529D2"/>
    <w:pPr>
      <w:widowControl w:val="0"/>
      <w:suppressAutoHyphens/>
      <w:ind w:left="708"/>
    </w:pPr>
    <w:rPr>
      <w:rFonts w:ascii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Contenutotabella">
    <w:name w:val="Contenuto tabella"/>
    <w:basedOn w:val="Normale"/>
    <w:rsid w:val="000529D2"/>
    <w:pPr>
      <w:widowControl w:val="0"/>
      <w:suppressLineNumbers/>
      <w:suppressAutoHyphens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table" w:styleId="Grigliatabella">
    <w:name w:val="Table Grid"/>
    <w:basedOn w:val="Tabellanormale"/>
    <w:uiPriority w:val="59"/>
    <w:rsid w:val="00F93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436A7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46352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qFormat/>
    <w:rsid w:val="00192D38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mma">
    <w:name w:val="Comma"/>
    <w:basedOn w:val="Paragrafoelenco"/>
    <w:link w:val="CommaCarattere"/>
    <w:qFormat/>
    <w:rsid w:val="00BF09C5"/>
    <w:pPr>
      <w:widowControl/>
      <w:numPr>
        <w:numId w:val="14"/>
      </w:numPr>
      <w:suppressAutoHyphens w:val="0"/>
      <w:spacing w:after="24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BF09C5"/>
    <w:rPr>
      <w:rFonts w:ascii="Times New Roman" w:hAnsi="Times New Roman"/>
      <w:kern w:val="1"/>
      <w:sz w:val="24"/>
      <w:szCs w:val="24"/>
      <w:lang w:eastAsia="hi-IN" w:bidi="hi-IN"/>
    </w:rPr>
  </w:style>
  <w:style w:type="character" w:customStyle="1" w:styleId="CommaCarattere">
    <w:name w:val="Comma Carattere"/>
    <w:basedOn w:val="ParagrafoelencoCarattere"/>
    <w:link w:val="Comma"/>
    <w:rsid w:val="00BF09C5"/>
    <w:rPr>
      <w:rFonts w:asciiTheme="minorHAnsi" w:eastAsiaTheme="minorHAnsi" w:hAnsiTheme="minorHAnsi" w:cstheme="minorBidi"/>
      <w:kern w:val="1"/>
      <w:sz w:val="22"/>
      <w:szCs w:val="22"/>
      <w:lang w:eastAsia="en-US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61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E63D4-C781-4FE0-ABDD-1A8B4030F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902</Words>
  <Characters>6025</Characters>
  <Application>Microsoft Office Word</Application>
  <DocSecurity>0</DocSecurity>
  <Lines>50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dell'Istruzione, dell'Università e della Ricerca - Ufficio Scolastico Regionale per il Lazio</vt:lpstr>
    </vt:vector>
  </TitlesOfParts>
  <Company>Dir. Did. I° Circolo Aprilia</Company>
  <LinksUpToDate>false</LinksUpToDate>
  <CharactersWithSpaces>6914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dell'Istruzione, dell'Università e della Ricerca - Ufficio Scolastico Regionale per il Lazio</dc:title>
  <dc:creator>Istituto Compresivo Gramasci - Aprilia - Lt</dc:creator>
  <cp:lastModifiedBy>Floriana Vinci</cp:lastModifiedBy>
  <cp:revision>58</cp:revision>
  <cp:lastPrinted>2024-03-01T19:23:00Z</cp:lastPrinted>
  <dcterms:created xsi:type="dcterms:W3CDTF">2022-12-23T12:05:00Z</dcterms:created>
  <dcterms:modified xsi:type="dcterms:W3CDTF">2024-11-04T19:39:00Z</dcterms:modified>
</cp:coreProperties>
</file>